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9D08CB" w14:textId="77777777" w:rsidR="00FB3E6D" w:rsidRPr="00267CFE" w:rsidRDefault="00FB3E6D" w:rsidP="00FB3E6D">
      <w:pPr>
        <w:keepNext/>
        <w:widowControl w:val="0"/>
        <w:autoSpaceDN w:val="0"/>
        <w:spacing w:line="600" w:lineRule="auto"/>
        <w:ind w:left="357" w:hanging="357"/>
        <w:jc w:val="right"/>
        <w:outlineLvl w:val="0"/>
        <w:rPr>
          <w:rFonts w:ascii="Tahoma" w:eastAsia="Lucida Sans Unicode" w:hAnsi="Tahoma" w:cs="Tahoma"/>
          <w:b/>
          <w:bCs/>
          <w:kern w:val="3"/>
          <w:lang w:eastAsia="zh-CN"/>
        </w:rPr>
      </w:pPr>
      <w:r>
        <w:rPr>
          <w:rFonts w:ascii="Tahoma" w:eastAsia="Lucida Sans Unicode" w:hAnsi="Tahoma" w:cs="Tahoma"/>
          <w:b/>
          <w:bCs/>
          <w:kern w:val="3"/>
          <w:lang w:eastAsia="zh-CN"/>
        </w:rPr>
        <w:t>Załącznik</w:t>
      </w:r>
      <w:r w:rsidRPr="00267CFE">
        <w:rPr>
          <w:rFonts w:ascii="Tahoma" w:eastAsia="Lucida Sans Unicode" w:hAnsi="Tahoma" w:cs="Tahoma"/>
          <w:b/>
          <w:bCs/>
          <w:kern w:val="3"/>
          <w:lang w:eastAsia="zh-CN"/>
        </w:rPr>
        <w:t xml:space="preserve"> nr </w:t>
      </w:r>
      <w:r w:rsidR="0095749D">
        <w:rPr>
          <w:rFonts w:ascii="Tahoma" w:eastAsia="Lucida Sans Unicode" w:hAnsi="Tahoma" w:cs="Tahoma"/>
          <w:b/>
          <w:bCs/>
          <w:kern w:val="3"/>
          <w:lang w:eastAsia="zh-CN"/>
        </w:rPr>
        <w:t>4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 xml:space="preserve"> d</w:t>
      </w:r>
      <w:r w:rsidRPr="00267CFE">
        <w:rPr>
          <w:rFonts w:ascii="Tahoma" w:eastAsia="Lucida Sans Unicode" w:hAnsi="Tahoma" w:cs="Tahoma"/>
          <w:b/>
          <w:bCs/>
          <w:kern w:val="3"/>
          <w:lang w:eastAsia="zh-CN"/>
        </w:rPr>
        <w:t>o SWZ</w:t>
      </w:r>
    </w:p>
    <w:p w14:paraId="7967421D" w14:textId="1049B099" w:rsidR="00FB3E6D" w:rsidRPr="00267CFE" w:rsidRDefault="003C7151" w:rsidP="003C7151">
      <w:pPr>
        <w:widowControl w:val="0"/>
        <w:tabs>
          <w:tab w:val="left" w:pos="3186"/>
        </w:tabs>
        <w:autoSpaceDN w:val="0"/>
        <w:ind w:right="-1134"/>
        <w:jc w:val="both"/>
        <w:rPr>
          <w:rFonts w:ascii="Tahoma" w:eastAsia="Lucida Sans Unicode" w:hAnsi="Tahoma" w:cs="Tahoma"/>
          <w:kern w:val="3"/>
          <w:lang w:eastAsia="zh-CN"/>
        </w:rPr>
      </w:pPr>
      <w:r>
        <w:rPr>
          <w:rFonts w:ascii="Tahoma" w:eastAsia="Lucida Sans Unicode" w:hAnsi="Tahoma" w:cs="Tahoma"/>
          <w:kern w:val="3"/>
          <w:lang w:eastAsia="zh-CN"/>
        </w:rPr>
        <w:tab/>
      </w:r>
    </w:p>
    <w:p w14:paraId="096041BB" w14:textId="77777777" w:rsidR="00FB3E6D" w:rsidRDefault="0006144A" w:rsidP="00FB3E6D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 xml:space="preserve">Oświadczenie </w:t>
      </w:r>
    </w:p>
    <w:p w14:paraId="4CC66BB0" w14:textId="77777777" w:rsidR="00FB3E6D" w:rsidRDefault="0006144A" w:rsidP="00FB3E6D">
      <w:pPr>
        <w:widowControl w:val="0"/>
        <w:autoSpaceDN w:val="0"/>
        <w:spacing w:line="720" w:lineRule="auto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>z</w:t>
      </w:r>
      <w:r w:rsidR="00FB3E6D">
        <w:rPr>
          <w:rFonts w:ascii="Tahoma" w:eastAsia="Lucida Sans Unicode" w:hAnsi="Tahoma" w:cs="Tahoma"/>
          <w:b/>
          <w:kern w:val="3"/>
          <w:lang w:eastAsia="zh-CN"/>
        </w:rPr>
        <w:t xml:space="preserve"> art. </w:t>
      </w:r>
      <w:r>
        <w:rPr>
          <w:rFonts w:ascii="Tahoma" w:eastAsia="Lucida Sans Unicode" w:hAnsi="Tahoma" w:cs="Tahoma"/>
          <w:b/>
          <w:kern w:val="3"/>
          <w:lang w:eastAsia="zh-CN"/>
        </w:rPr>
        <w:t xml:space="preserve">117 ust. 4 ustawy </w:t>
      </w:r>
      <w:r w:rsidR="00FB3E6D">
        <w:rPr>
          <w:rFonts w:ascii="Tahoma" w:eastAsia="Lucida Sans Unicode" w:hAnsi="Tahoma" w:cs="Tahoma"/>
          <w:b/>
          <w:kern w:val="3"/>
          <w:lang w:eastAsia="zh-CN"/>
        </w:rPr>
        <w:t>Prawo zamówień publicznych</w:t>
      </w:r>
    </w:p>
    <w:p w14:paraId="731E2716" w14:textId="182F0C1A" w:rsidR="0006144A" w:rsidRPr="004E2D37" w:rsidRDefault="0006144A" w:rsidP="004E2D37">
      <w:pPr>
        <w:jc w:val="both"/>
        <w:rPr>
          <w:rFonts w:ascii="Tahoma" w:eastAsia="Lucida Sans Unicode" w:hAnsi="Tahoma" w:cs="Tahoma"/>
          <w:b/>
          <w:bCs/>
          <w:kern w:val="3"/>
          <w:lang w:eastAsia="zh-CN"/>
        </w:rPr>
      </w:pPr>
      <w:r>
        <w:rPr>
          <w:rFonts w:ascii="Tahoma" w:eastAsia="Lucida Sans Unicode" w:hAnsi="Tahoma" w:cs="Tahoma"/>
          <w:kern w:val="3"/>
          <w:lang w:eastAsia="zh-CN"/>
        </w:rPr>
        <w:t xml:space="preserve">składane przez nw. wymienionych Wykonawców wspólnie ubiegających się o udzielenie </w:t>
      </w:r>
      <w:r w:rsidR="004E2D37">
        <w:rPr>
          <w:rFonts w:ascii="Tahoma" w:eastAsia="Lucida Sans Unicode" w:hAnsi="Tahoma" w:cs="Tahoma"/>
          <w:kern w:val="3"/>
          <w:lang w:eastAsia="zh-CN"/>
        </w:rPr>
        <w:t>zamówienia na</w:t>
      </w:r>
      <w:r w:rsidR="004E2D37" w:rsidRPr="004E2D37">
        <w:rPr>
          <w:rFonts w:ascii="Tahoma" w:eastAsia="Lucida Sans Unicode" w:hAnsi="Tahoma" w:cs="Tahoma"/>
          <w:b/>
          <w:bCs/>
          <w:kern w:val="3"/>
          <w:lang w:eastAsia="zh-CN"/>
        </w:rPr>
        <w:t xml:space="preserve"> </w:t>
      </w:r>
      <w:r w:rsidR="004E2D37">
        <w:rPr>
          <w:rFonts w:ascii="Tahoma" w:eastAsia="Lucida Sans Unicode" w:hAnsi="Tahoma" w:cs="Tahoma"/>
          <w:b/>
          <w:bCs/>
          <w:kern w:val="3"/>
          <w:lang w:eastAsia="zh-CN"/>
        </w:rPr>
        <w:t>„</w:t>
      </w:r>
      <w:r w:rsidR="00740A0B">
        <w:rPr>
          <w:rFonts w:ascii="Tahoma" w:eastAsia="Lucida Sans Unicode" w:hAnsi="Tahoma" w:cs="Tahoma"/>
          <w:b/>
          <w:bCs/>
          <w:kern w:val="3"/>
          <w:lang w:eastAsia="zh-CN"/>
        </w:rPr>
        <w:t>Modernizacja infrastruktury drogowej polegającej na remoncie drogi gminnej ul. Folwark w Połomi</w:t>
      </w:r>
      <w:r w:rsidR="00FF2554">
        <w:rPr>
          <w:rFonts w:ascii="Tahoma" w:eastAsia="Lucida Sans Unicode" w:hAnsi="Tahoma" w:cs="Tahoma"/>
          <w:b/>
          <w:bCs/>
          <w:kern w:val="3"/>
          <w:lang w:eastAsia="zh-CN"/>
        </w:rPr>
        <w:t>”</w:t>
      </w:r>
      <w:r w:rsidR="00D950B2">
        <w:rPr>
          <w:rFonts w:ascii="Tahoma" w:eastAsia="Lucida Sans Unicode" w:hAnsi="Tahoma" w:cs="Tahoma"/>
          <w:b/>
          <w:bCs/>
          <w:kern w:val="3"/>
          <w:lang w:eastAsia="zh-CN"/>
        </w:rPr>
        <w:t>:</w:t>
      </w:r>
    </w:p>
    <w:p w14:paraId="66CE6343" w14:textId="77777777" w:rsidR="0006144A" w:rsidRDefault="0006144A" w:rsidP="00FB3E6D">
      <w:pPr>
        <w:widowControl w:val="0"/>
        <w:autoSpaceDN w:val="0"/>
        <w:spacing w:line="260" w:lineRule="atLeast"/>
        <w:ind w:left="357" w:hanging="357"/>
        <w:rPr>
          <w:rFonts w:ascii="Tahoma" w:eastAsia="Lucida Sans Unicode" w:hAnsi="Tahoma" w:cs="Tahoma"/>
          <w:kern w:val="3"/>
          <w:lang w:eastAsia="zh-CN"/>
        </w:rPr>
      </w:pPr>
    </w:p>
    <w:tbl>
      <w:tblPr>
        <w:tblStyle w:val="Tabela-Siatka"/>
        <w:tblW w:w="0" w:type="auto"/>
        <w:tblInd w:w="357" w:type="dxa"/>
        <w:tblLook w:val="04A0" w:firstRow="1" w:lastRow="0" w:firstColumn="1" w:lastColumn="0" w:noHBand="0" w:noVBand="1"/>
      </w:tblPr>
      <w:tblGrid>
        <w:gridCol w:w="485"/>
        <w:gridCol w:w="2566"/>
        <w:gridCol w:w="3803"/>
        <w:gridCol w:w="2234"/>
      </w:tblGrid>
      <w:tr w:rsidR="0006144A" w14:paraId="2C64588D" w14:textId="77777777" w:rsidTr="0006144A">
        <w:tc>
          <w:tcPr>
            <w:tcW w:w="485" w:type="dxa"/>
          </w:tcPr>
          <w:p w14:paraId="16C2ED50" w14:textId="77777777" w:rsidR="0006144A" w:rsidRDefault="0006144A" w:rsidP="00FB3E6D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  <w:r>
              <w:rPr>
                <w:rFonts w:ascii="Tahoma" w:eastAsia="Lucida Sans Unicode" w:hAnsi="Tahoma" w:cs="Tahoma"/>
                <w:kern w:val="3"/>
                <w:lang w:eastAsia="zh-CN"/>
              </w:rPr>
              <w:t>Lp.</w:t>
            </w:r>
          </w:p>
        </w:tc>
        <w:tc>
          <w:tcPr>
            <w:tcW w:w="2566" w:type="dxa"/>
          </w:tcPr>
          <w:p w14:paraId="4F16E616" w14:textId="77777777" w:rsidR="0006144A" w:rsidRDefault="0006144A" w:rsidP="00FB3E6D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  <w:r>
              <w:rPr>
                <w:rFonts w:ascii="Tahoma" w:eastAsia="Lucida Sans Unicode" w:hAnsi="Tahoma" w:cs="Tahoma"/>
                <w:kern w:val="3"/>
                <w:lang w:eastAsia="zh-CN"/>
              </w:rPr>
              <w:t>Nazwa Wykonawcy</w:t>
            </w:r>
          </w:p>
        </w:tc>
        <w:tc>
          <w:tcPr>
            <w:tcW w:w="3803" w:type="dxa"/>
          </w:tcPr>
          <w:p w14:paraId="3C85B388" w14:textId="77777777" w:rsidR="0006144A" w:rsidRDefault="0006144A" w:rsidP="00FB3E6D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  <w:r>
              <w:rPr>
                <w:rFonts w:ascii="Tahoma" w:eastAsia="Lucida Sans Unicode" w:hAnsi="Tahoma" w:cs="Tahoma"/>
                <w:kern w:val="3"/>
                <w:lang w:eastAsia="zh-CN"/>
              </w:rPr>
              <w:t>adres</w:t>
            </w:r>
          </w:p>
        </w:tc>
        <w:tc>
          <w:tcPr>
            <w:tcW w:w="2234" w:type="dxa"/>
          </w:tcPr>
          <w:p w14:paraId="70454491" w14:textId="77777777" w:rsidR="0006144A" w:rsidRDefault="0006144A" w:rsidP="00FB3E6D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  <w:r>
              <w:rPr>
                <w:rFonts w:ascii="Tahoma" w:eastAsia="Lucida Sans Unicode" w:hAnsi="Tahoma" w:cs="Tahoma"/>
                <w:kern w:val="3"/>
                <w:lang w:eastAsia="zh-CN"/>
              </w:rPr>
              <w:t>NIP</w:t>
            </w:r>
          </w:p>
        </w:tc>
      </w:tr>
      <w:tr w:rsidR="0006144A" w14:paraId="7548CC8D" w14:textId="77777777" w:rsidTr="0006144A">
        <w:tc>
          <w:tcPr>
            <w:tcW w:w="485" w:type="dxa"/>
          </w:tcPr>
          <w:p w14:paraId="20A5E607" w14:textId="77777777" w:rsidR="0006144A" w:rsidRDefault="0006144A" w:rsidP="00FB3E6D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  <w:r>
              <w:rPr>
                <w:rFonts w:ascii="Tahoma" w:eastAsia="Lucida Sans Unicode" w:hAnsi="Tahoma" w:cs="Tahoma"/>
                <w:kern w:val="3"/>
                <w:lang w:eastAsia="zh-CN"/>
              </w:rPr>
              <w:t>1.</w:t>
            </w:r>
          </w:p>
        </w:tc>
        <w:tc>
          <w:tcPr>
            <w:tcW w:w="2566" w:type="dxa"/>
          </w:tcPr>
          <w:p w14:paraId="177654FD" w14:textId="77777777" w:rsidR="0006144A" w:rsidRDefault="0006144A" w:rsidP="00FB3E6D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3803" w:type="dxa"/>
          </w:tcPr>
          <w:p w14:paraId="31A73B76" w14:textId="77777777" w:rsidR="0006144A" w:rsidRDefault="0006144A" w:rsidP="00FB3E6D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2234" w:type="dxa"/>
          </w:tcPr>
          <w:p w14:paraId="77A0F7A1" w14:textId="77777777" w:rsidR="0006144A" w:rsidRDefault="0006144A" w:rsidP="00FB3E6D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</w:tr>
      <w:tr w:rsidR="0006144A" w14:paraId="1FAFB057" w14:textId="77777777" w:rsidTr="0006144A">
        <w:tc>
          <w:tcPr>
            <w:tcW w:w="485" w:type="dxa"/>
          </w:tcPr>
          <w:p w14:paraId="04DC412D" w14:textId="77777777" w:rsidR="0006144A" w:rsidRDefault="0006144A" w:rsidP="00FB3E6D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  <w:r>
              <w:rPr>
                <w:rFonts w:ascii="Tahoma" w:eastAsia="Lucida Sans Unicode" w:hAnsi="Tahoma" w:cs="Tahoma"/>
                <w:kern w:val="3"/>
                <w:lang w:eastAsia="zh-CN"/>
              </w:rPr>
              <w:t>2.</w:t>
            </w:r>
          </w:p>
        </w:tc>
        <w:tc>
          <w:tcPr>
            <w:tcW w:w="2566" w:type="dxa"/>
          </w:tcPr>
          <w:p w14:paraId="10BD09E2" w14:textId="77777777" w:rsidR="0006144A" w:rsidRDefault="0006144A" w:rsidP="00FB3E6D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3803" w:type="dxa"/>
          </w:tcPr>
          <w:p w14:paraId="3F30CEDC" w14:textId="77777777" w:rsidR="0006144A" w:rsidRDefault="0006144A" w:rsidP="00FB3E6D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2234" w:type="dxa"/>
          </w:tcPr>
          <w:p w14:paraId="4E7CAAC2" w14:textId="77777777" w:rsidR="0006144A" w:rsidRDefault="0006144A" w:rsidP="00FB3E6D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</w:tr>
    </w:tbl>
    <w:p w14:paraId="320CC79B" w14:textId="77777777" w:rsidR="0006144A" w:rsidRDefault="0006144A" w:rsidP="0006144A">
      <w:pPr>
        <w:widowControl w:val="0"/>
        <w:autoSpaceDN w:val="0"/>
        <w:spacing w:after="360" w:line="260" w:lineRule="atLeast"/>
        <w:ind w:left="357" w:hanging="357"/>
        <w:rPr>
          <w:rFonts w:ascii="Tahoma" w:eastAsia="Lucida Sans Unicode" w:hAnsi="Tahoma" w:cs="Tahoma"/>
          <w:kern w:val="3"/>
          <w:lang w:eastAsia="zh-CN"/>
        </w:rPr>
      </w:pPr>
    </w:p>
    <w:p w14:paraId="2F526285" w14:textId="0270EB8C" w:rsidR="0006144A" w:rsidRDefault="0006144A" w:rsidP="0006144A">
      <w:pPr>
        <w:widowControl w:val="0"/>
        <w:autoSpaceDN w:val="0"/>
        <w:spacing w:after="360" w:line="260" w:lineRule="atLeast"/>
        <w:jc w:val="both"/>
        <w:rPr>
          <w:rFonts w:ascii="Tahoma" w:eastAsia="Lucida Sans Unicode" w:hAnsi="Tahoma" w:cs="Tahoma"/>
          <w:kern w:val="3"/>
          <w:lang w:eastAsia="zh-CN"/>
        </w:rPr>
      </w:pPr>
      <w:r>
        <w:rPr>
          <w:rFonts w:ascii="Tahoma" w:eastAsia="Lucida Sans Unicode" w:hAnsi="Tahoma" w:cs="Tahoma"/>
          <w:kern w:val="3"/>
          <w:lang w:eastAsia="zh-CN"/>
        </w:rPr>
        <w:t xml:space="preserve">Oświadczamy, że warunek dotyczący zdolności zawodowej </w:t>
      </w:r>
      <w:r w:rsidRPr="00E25DFB">
        <w:rPr>
          <w:rFonts w:ascii="Tahoma" w:eastAsia="Lucida Sans Unicode" w:hAnsi="Tahoma" w:cs="Tahoma"/>
          <w:kern w:val="3"/>
          <w:lang w:eastAsia="zh-CN"/>
        </w:rPr>
        <w:t xml:space="preserve">określony w </w:t>
      </w:r>
      <w:r w:rsidR="008E7E80" w:rsidRPr="00E25DFB">
        <w:rPr>
          <w:rFonts w:ascii="Tahoma" w:eastAsia="Lucida Sans Unicode" w:hAnsi="Tahoma" w:cs="Tahoma"/>
          <w:kern w:val="3"/>
          <w:lang w:eastAsia="zh-CN"/>
        </w:rPr>
        <w:t>ust.</w:t>
      </w:r>
      <w:r w:rsidRPr="00E25DFB">
        <w:rPr>
          <w:rFonts w:ascii="Tahoma" w:eastAsia="Lucida Sans Unicode" w:hAnsi="Tahoma" w:cs="Tahoma"/>
          <w:kern w:val="3"/>
          <w:lang w:eastAsia="zh-CN"/>
        </w:rPr>
        <w:t xml:space="preserve"> </w:t>
      </w:r>
      <w:r w:rsidR="00E25DFB" w:rsidRPr="00E25DFB">
        <w:rPr>
          <w:rFonts w:ascii="Tahoma" w:eastAsia="Lucida Sans Unicode" w:hAnsi="Tahoma" w:cs="Tahoma"/>
          <w:kern w:val="3"/>
          <w:lang w:eastAsia="zh-CN"/>
        </w:rPr>
        <w:t>4</w:t>
      </w:r>
      <w:r w:rsidRPr="00E25DFB">
        <w:rPr>
          <w:rFonts w:ascii="Tahoma" w:eastAsia="Lucida Sans Unicode" w:hAnsi="Tahoma" w:cs="Tahoma"/>
          <w:kern w:val="3"/>
          <w:lang w:eastAsia="zh-CN"/>
        </w:rPr>
        <w:t>.4 rozdziału I</w:t>
      </w:r>
      <w:r w:rsidR="00E25DFB" w:rsidRPr="00E25DFB">
        <w:rPr>
          <w:rFonts w:ascii="Tahoma" w:eastAsia="Lucida Sans Unicode" w:hAnsi="Tahoma" w:cs="Tahoma"/>
          <w:kern w:val="3"/>
          <w:lang w:eastAsia="zh-CN"/>
        </w:rPr>
        <w:t>X</w:t>
      </w:r>
      <w:r w:rsidRPr="00E25DFB">
        <w:rPr>
          <w:rFonts w:ascii="Tahoma" w:eastAsia="Lucida Sans Unicode" w:hAnsi="Tahoma" w:cs="Tahoma"/>
          <w:kern w:val="3"/>
          <w:lang w:eastAsia="zh-CN"/>
        </w:rPr>
        <w:t xml:space="preserve"> SWZ spełnia</w:t>
      </w:r>
      <w:r w:rsidR="0095749D">
        <w:rPr>
          <w:rFonts w:ascii="Tahoma" w:eastAsia="Lucida Sans Unicode" w:hAnsi="Tahoma" w:cs="Tahoma"/>
          <w:kern w:val="3"/>
          <w:lang w:eastAsia="zh-CN"/>
        </w:rPr>
        <w:t xml:space="preserve"> </w:t>
      </w:r>
      <w:r>
        <w:rPr>
          <w:rFonts w:ascii="Tahoma" w:eastAsia="Lucida Sans Unicode" w:hAnsi="Tahoma" w:cs="Tahoma"/>
          <w:kern w:val="3"/>
          <w:lang w:eastAsia="zh-CN"/>
        </w:rPr>
        <w:t>(ją) w naszym imieniu nw. Wykonawca(y):</w:t>
      </w:r>
    </w:p>
    <w:tbl>
      <w:tblPr>
        <w:tblStyle w:val="Tabela-Siatka"/>
        <w:tblW w:w="0" w:type="auto"/>
        <w:tblInd w:w="308" w:type="dxa"/>
        <w:tblLook w:val="04A0" w:firstRow="1" w:lastRow="0" w:firstColumn="1" w:lastColumn="0" w:noHBand="0" w:noVBand="1"/>
      </w:tblPr>
      <w:tblGrid>
        <w:gridCol w:w="3100"/>
        <w:gridCol w:w="5961"/>
      </w:tblGrid>
      <w:tr w:rsidR="0006144A" w14:paraId="65DAE077" w14:textId="77777777" w:rsidTr="0006144A">
        <w:tc>
          <w:tcPr>
            <w:tcW w:w="3100" w:type="dxa"/>
          </w:tcPr>
          <w:p w14:paraId="069A60A9" w14:textId="77777777" w:rsidR="0006144A" w:rsidRDefault="0006144A" w:rsidP="0006144A">
            <w:pPr>
              <w:widowControl w:val="0"/>
              <w:autoSpaceDN w:val="0"/>
              <w:spacing w:line="260" w:lineRule="atLeast"/>
              <w:jc w:val="center"/>
              <w:rPr>
                <w:rFonts w:ascii="Tahoma" w:eastAsia="Lucida Sans Unicode" w:hAnsi="Tahoma" w:cs="Tahoma"/>
                <w:kern w:val="3"/>
                <w:lang w:eastAsia="zh-CN"/>
              </w:rPr>
            </w:pPr>
            <w:r>
              <w:rPr>
                <w:rFonts w:ascii="Tahoma" w:eastAsia="Lucida Sans Unicode" w:hAnsi="Tahoma" w:cs="Tahoma"/>
                <w:kern w:val="3"/>
                <w:lang w:eastAsia="zh-CN"/>
              </w:rPr>
              <w:t>Nazwa Wykonawcy</w:t>
            </w:r>
          </w:p>
        </w:tc>
        <w:tc>
          <w:tcPr>
            <w:tcW w:w="5961" w:type="dxa"/>
          </w:tcPr>
          <w:p w14:paraId="6B7AECCA" w14:textId="77777777" w:rsidR="0006144A" w:rsidRDefault="0006144A" w:rsidP="006D4D86">
            <w:pPr>
              <w:widowControl w:val="0"/>
              <w:autoSpaceDN w:val="0"/>
              <w:spacing w:line="260" w:lineRule="atLeast"/>
              <w:jc w:val="center"/>
              <w:rPr>
                <w:rFonts w:ascii="Tahoma" w:eastAsia="Lucida Sans Unicode" w:hAnsi="Tahoma" w:cs="Tahoma"/>
                <w:kern w:val="3"/>
                <w:lang w:eastAsia="zh-CN"/>
              </w:rPr>
            </w:pPr>
            <w:r>
              <w:rPr>
                <w:rFonts w:ascii="Tahoma" w:eastAsia="Lucida Sans Unicode" w:hAnsi="Tahoma" w:cs="Tahoma"/>
                <w:kern w:val="3"/>
                <w:lang w:eastAsia="zh-CN"/>
              </w:rPr>
              <w:t xml:space="preserve">Zakres </w:t>
            </w:r>
            <w:r w:rsidR="006D4D86">
              <w:rPr>
                <w:rFonts w:ascii="Tahoma" w:eastAsia="Lucida Sans Unicode" w:hAnsi="Tahoma" w:cs="Tahoma"/>
                <w:kern w:val="3"/>
                <w:lang w:eastAsia="zh-CN"/>
              </w:rPr>
              <w:t>świadczeń</w:t>
            </w:r>
            <w:r>
              <w:rPr>
                <w:rFonts w:ascii="Tahoma" w:eastAsia="Lucida Sans Unicode" w:hAnsi="Tahoma" w:cs="Tahoma"/>
                <w:kern w:val="3"/>
                <w:lang w:eastAsia="zh-CN"/>
              </w:rPr>
              <w:t>, które będą realizowane przez tego Wykonawcę</w:t>
            </w:r>
          </w:p>
        </w:tc>
      </w:tr>
      <w:tr w:rsidR="0006144A" w14:paraId="7FD763CB" w14:textId="77777777" w:rsidTr="0006144A">
        <w:tc>
          <w:tcPr>
            <w:tcW w:w="3100" w:type="dxa"/>
          </w:tcPr>
          <w:p w14:paraId="18E22267" w14:textId="77777777" w:rsidR="0006144A" w:rsidRDefault="0006144A" w:rsidP="0006144A">
            <w:pPr>
              <w:widowControl w:val="0"/>
              <w:autoSpaceDN w:val="0"/>
              <w:spacing w:line="260" w:lineRule="atLeast"/>
              <w:jc w:val="both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5961" w:type="dxa"/>
          </w:tcPr>
          <w:p w14:paraId="364E95D9" w14:textId="77777777" w:rsidR="0006144A" w:rsidRDefault="0006144A" w:rsidP="0006144A">
            <w:pPr>
              <w:widowControl w:val="0"/>
              <w:autoSpaceDN w:val="0"/>
              <w:spacing w:after="360" w:line="260" w:lineRule="atLeast"/>
              <w:jc w:val="both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</w:tr>
      <w:tr w:rsidR="00BB3642" w14:paraId="0A7F3C0A" w14:textId="77777777" w:rsidTr="0006144A">
        <w:tc>
          <w:tcPr>
            <w:tcW w:w="3100" w:type="dxa"/>
          </w:tcPr>
          <w:p w14:paraId="0E251303" w14:textId="77777777" w:rsidR="00BB3642" w:rsidRDefault="00BB3642" w:rsidP="0006144A">
            <w:pPr>
              <w:widowControl w:val="0"/>
              <w:autoSpaceDN w:val="0"/>
              <w:spacing w:line="260" w:lineRule="atLeast"/>
              <w:jc w:val="both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5961" w:type="dxa"/>
          </w:tcPr>
          <w:p w14:paraId="3F5712F6" w14:textId="77777777" w:rsidR="00BB3642" w:rsidRDefault="00BB3642" w:rsidP="0006144A">
            <w:pPr>
              <w:widowControl w:val="0"/>
              <w:autoSpaceDN w:val="0"/>
              <w:spacing w:after="360" w:line="260" w:lineRule="atLeast"/>
              <w:jc w:val="both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</w:tr>
    </w:tbl>
    <w:p w14:paraId="7DF8FEE0" w14:textId="77777777" w:rsidR="0021523F" w:rsidRDefault="0021523F" w:rsidP="0021523F">
      <w:pPr>
        <w:tabs>
          <w:tab w:val="left" w:pos="1978"/>
          <w:tab w:val="left" w:pos="3828"/>
          <w:tab w:val="center" w:pos="4677"/>
        </w:tabs>
        <w:jc w:val="center"/>
        <w:rPr>
          <w:rFonts w:ascii="Tahoma" w:eastAsia="Arial" w:hAnsi="Tahoma" w:cs="Tahoma"/>
          <w:b/>
          <w:color w:val="FF0000"/>
          <w:sz w:val="18"/>
          <w:szCs w:val="18"/>
          <w:lang w:eastAsia="zh-CN" w:bidi="hi-IN"/>
        </w:rPr>
      </w:pPr>
    </w:p>
    <w:p w14:paraId="3BCA71B0" w14:textId="1F43EEFE" w:rsidR="0021523F" w:rsidRPr="0021523F" w:rsidRDefault="0021523F" w:rsidP="0021523F">
      <w:pPr>
        <w:pStyle w:val="Hania"/>
        <w:numPr>
          <w:ilvl w:val="0"/>
          <w:numId w:val="0"/>
        </w:numPr>
        <w:spacing w:after="3600"/>
        <w:jc w:val="center"/>
        <w:rPr>
          <w:rFonts w:cs="Tahoma"/>
          <w:b/>
          <w:color w:val="FF0000"/>
          <w:sz w:val="16"/>
          <w:szCs w:val="16"/>
        </w:rPr>
      </w:pPr>
      <w:r w:rsidRPr="0021523F">
        <w:rPr>
          <w:rFonts w:eastAsia="Arial" w:cs="Tahoma"/>
          <w:b/>
          <w:color w:val="FF0000"/>
          <w:sz w:val="18"/>
          <w:szCs w:val="18"/>
          <w:lang w:eastAsia="zh-CN" w:bidi="hi-IN"/>
        </w:rPr>
        <w:t xml:space="preserve">UWAGA!  Dokument podpisują </w:t>
      </w:r>
      <w:r w:rsidRPr="0021523F">
        <w:rPr>
          <w:rFonts w:cs="Tahoma"/>
          <w:b/>
          <w:color w:val="FF0000"/>
          <w:sz w:val="16"/>
          <w:szCs w:val="16"/>
        </w:rPr>
        <w:t xml:space="preserve">wszyscy Wykonawcy wspólnie ubiegający się o udzielenie zamówienia lub </w:t>
      </w:r>
      <w:r>
        <w:rPr>
          <w:rFonts w:cs="Tahoma"/>
          <w:b/>
          <w:color w:val="FF0000"/>
          <w:sz w:val="16"/>
          <w:szCs w:val="16"/>
        </w:rPr>
        <w:t>osoba upoważniona do występowania w ich imieniu</w:t>
      </w:r>
      <w:r w:rsidRPr="0021523F">
        <w:rPr>
          <w:rFonts w:cs="Tahoma"/>
          <w:b/>
          <w:color w:val="FF0000"/>
          <w:sz w:val="16"/>
          <w:szCs w:val="16"/>
        </w:rPr>
        <w:t>.</w:t>
      </w:r>
    </w:p>
    <w:p w14:paraId="051C6B45" w14:textId="67223681" w:rsidR="00D950B2" w:rsidRPr="00AD7864" w:rsidRDefault="00D950B2" w:rsidP="0021523F">
      <w:pPr>
        <w:widowControl w:val="0"/>
        <w:autoSpaceDN w:val="0"/>
        <w:spacing w:before="240" w:line="260" w:lineRule="atLeast"/>
        <w:ind w:left="357" w:hanging="357"/>
        <w:rPr>
          <w:rFonts w:ascii="Tahoma" w:hAnsi="Tahoma" w:cs="Tahoma"/>
          <w:b/>
          <w:sz w:val="16"/>
          <w:szCs w:val="16"/>
        </w:rPr>
      </w:pPr>
      <w:r w:rsidRPr="00AD7864">
        <w:rPr>
          <w:rFonts w:ascii="Tahoma" w:hAnsi="Tahoma" w:cs="Tahoma"/>
          <w:b/>
          <w:sz w:val="16"/>
          <w:szCs w:val="16"/>
        </w:rPr>
        <w:t>Uwaga:</w:t>
      </w:r>
    </w:p>
    <w:p w14:paraId="2E4BE7BF" w14:textId="77777777" w:rsidR="00D950B2" w:rsidRPr="00FC309C" w:rsidRDefault="00D950B2" w:rsidP="00D950B2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>
        <w:rPr>
          <w:rFonts w:cs="Tahoma"/>
          <w:sz w:val="16"/>
          <w:szCs w:val="16"/>
        </w:rPr>
        <w:t xml:space="preserve">Oświadczenie przekazuje </w:t>
      </w:r>
      <w:r w:rsidRPr="00FC309C">
        <w:rPr>
          <w:rFonts w:cs="Tahoma"/>
          <w:sz w:val="16"/>
          <w:szCs w:val="16"/>
        </w:rPr>
        <w:t>się w postaci elektronicznej i opatruje kwalifikowanym podpisem elektronicznym</w:t>
      </w:r>
      <w:r>
        <w:rPr>
          <w:rFonts w:cs="Tahoma"/>
          <w:sz w:val="16"/>
          <w:szCs w:val="16"/>
        </w:rPr>
        <w:t>, podpisem zaufanym lub podpisem osobistym</w:t>
      </w:r>
      <w:r w:rsidRPr="00FC309C">
        <w:rPr>
          <w:rFonts w:cs="Tahoma"/>
          <w:sz w:val="16"/>
          <w:szCs w:val="16"/>
        </w:rPr>
        <w:t xml:space="preserve">. </w:t>
      </w:r>
    </w:p>
    <w:p w14:paraId="3A4FAE14" w14:textId="77777777" w:rsidR="00FD3A7E" w:rsidRPr="00FC309C" w:rsidRDefault="00FD3A7E" w:rsidP="00FD3A7E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 w:rsidRPr="00FC309C">
        <w:rPr>
          <w:rFonts w:cs="Tahoma"/>
          <w:sz w:val="16"/>
          <w:szCs w:val="16"/>
        </w:rPr>
        <w:t xml:space="preserve">W przypadku gdy </w:t>
      </w:r>
      <w:r>
        <w:rPr>
          <w:rFonts w:cs="Tahoma"/>
          <w:sz w:val="16"/>
          <w:szCs w:val="16"/>
        </w:rPr>
        <w:t xml:space="preserve">oświadczenie </w:t>
      </w:r>
      <w:r w:rsidRPr="00FC309C">
        <w:rPr>
          <w:rFonts w:cs="Tahoma"/>
          <w:sz w:val="16"/>
          <w:szCs w:val="16"/>
        </w:rPr>
        <w:t xml:space="preserve">zostało sporządzone </w:t>
      </w:r>
      <w:r>
        <w:rPr>
          <w:rFonts w:cs="Tahoma"/>
          <w:sz w:val="16"/>
          <w:szCs w:val="16"/>
        </w:rPr>
        <w:t xml:space="preserve">jako dokument </w:t>
      </w:r>
      <w:r w:rsidRPr="00FC309C">
        <w:rPr>
          <w:rFonts w:cs="Tahoma"/>
          <w:sz w:val="16"/>
          <w:szCs w:val="16"/>
        </w:rPr>
        <w:t>w postaci papierowej i opatrzone własnoręcznym podpisem, przekazuje się cyfrowe odwzorowanie tego dokumentu opatrzone kwalifikowanym podpisem elektronicznym</w:t>
      </w:r>
      <w:r>
        <w:rPr>
          <w:rFonts w:cs="Tahoma"/>
          <w:sz w:val="16"/>
          <w:szCs w:val="16"/>
        </w:rPr>
        <w:t>,</w:t>
      </w:r>
      <w:r w:rsidRPr="009C6CF5">
        <w:rPr>
          <w:rFonts w:cs="Tahoma"/>
          <w:sz w:val="16"/>
          <w:szCs w:val="16"/>
        </w:rPr>
        <w:t xml:space="preserve"> </w:t>
      </w:r>
      <w:r>
        <w:rPr>
          <w:rFonts w:cs="Tahoma"/>
          <w:sz w:val="16"/>
          <w:szCs w:val="16"/>
        </w:rPr>
        <w:t>podpisem zaufanym lub podpisem osobistym</w:t>
      </w:r>
      <w:r w:rsidRPr="00FC309C">
        <w:rPr>
          <w:rFonts w:cs="Tahoma"/>
          <w:sz w:val="16"/>
          <w:szCs w:val="16"/>
        </w:rPr>
        <w:t>, poświadczającym zgodność cyfrowego odwzorowania</w:t>
      </w:r>
      <w:r>
        <w:rPr>
          <w:rFonts w:cs="Tahoma"/>
          <w:sz w:val="16"/>
          <w:szCs w:val="16"/>
        </w:rPr>
        <w:t xml:space="preserve"> z dokumentem w postaci papierowej</w:t>
      </w:r>
      <w:r w:rsidRPr="00FC309C">
        <w:rPr>
          <w:rFonts w:cs="Tahoma"/>
          <w:sz w:val="16"/>
          <w:szCs w:val="16"/>
        </w:rPr>
        <w:t xml:space="preserve">.  </w:t>
      </w:r>
    </w:p>
    <w:p w14:paraId="1DD61840" w14:textId="77777777" w:rsidR="00FD3A7E" w:rsidRDefault="00FD3A7E" w:rsidP="00FD3A7E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 w:rsidRPr="00FC309C">
        <w:rPr>
          <w:rFonts w:cs="Tahoma"/>
          <w:sz w:val="16"/>
          <w:szCs w:val="16"/>
        </w:rPr>
        <w:t xml:space="preserve">Poświadczenia zgodności cyfrowego odwzorowania </w:t>
      </w:r>
      <w:r>
        <w:rPr>
          <w:rFonts w:cs="Tahoma"/>
          <w:sz w:val="16"/>
          <w:szCs w:val="16"/>
        </w:rPr>
        <w:t>z dokumentem w postaci papierowej dokonuje odpowiednio Wykonawca lub wykonawca wspólnie ubiegający się o udzielenie zamówienia.</w:t>
      </w:r>
    </w:p>
    <w:p w14:paraId="650D702C" w14:textId="7CC47034" w:rsidR="0096573B" w:rsidRPr="00967533" w:rsidRDefault="00D950B2" w:rsidP="00E0683C">
      <w:pPr>
        <w:pStyle w:val="Hania"/>
        <w:numPr>
          <w:ilvl w:val="0"/>
          <w:numId w:val="0"/>
        </w:numPr>
        <w:rPr>
          <w:rFonts w:ascii="Arial" w:hAnsi="Arial" w:cs="Arial"/>
          <w:b/>
          <w:color w:val="FF0000"/>
          <w:sz w:val="18"/>
          <w:szCs w:val="18"/>
        </w:rPr>
      </w:pPr>
      <w:r>
        <w:rPr>
          <w:rFonts w:cs="Tahoma"/>
          <w:sz w:val="16"/>
          <w:szCs w:val="16"/>
        </w:rPr>
        <w:t>Poświadczenia zgodności cyfrowego odwzorowania z dokumentem w postaci papierowej może dokonać również notariusz.</w:t>
      </w:r>
      <w:bookmarkStart w:id="0" w:name="_Hlk100130364"/>
      <w:bookmarkEnd w:id="0"/>
    </w:p>
    <w:sectPr w:rsidR="0096573B" w:rsidRPr="00967533" w:rsidSect="003C7151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247" w:right="1418" w:bottom="1247" w:left="1259" w:header="539" w:footer="27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580FDC" w14:textId="77777777" w:rsidR="00480D55" w:rsidRDefault="00480D55" w:rsidP="00DA5839">
      <w:r>
        <w:separator/>
      </w:r>
    </w:p>
  </w:endnote>
  <w:endnote w:type="continuationSeparator" w:id="0">
    <w:p w14:paraId="24196FD4" w14:textId="77777777" w:rsidR="00480D55" w:rsidRDefault="00480D55" w:rsidP="00DA5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0BA5C6" w14:textId="77777777" w:rsidR="00A57D69" w:rsidRPr="008E1C59" w:rsidRDefault="00000000" w:rsidP="008E1C59">
    <w:pPr>
      <w:rPr>
        <w:rFonts w:ascii="Tahoma" w:hAnsi="Tahoma" w:cs="Tahoma"/>
        <w:sz w:val="10"/>
        <w:szCs w:val="10"/>
      </w:rPr>
    </w:pPr>
    <w:r>
      <w:rPr>
        <w:noProof/>
        <w:sz w:val="10"/>
        <w:szCs w:val="10"/>
        <w:lang w:eastAsia="pl-PL"/>
      </w:rPr>
      <w:pict w14:anchorId="60E303C4"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026" type="#_x0000_t32" style="position:absolute;margin-left:0;margin-top:.95pt;width:460pt;height:0;z-index:251658240" o:connectortype="straight"/>
      </w:pict>
    </w:r>
    <w:r w:rsidR="00A57D69" w:rsidRPr="008E1C59">
      <w:rPr>
        <w:sz w:val="10"/>
        <w:szCs w:val="10"/>
      </w:rPr>
      <w:t xml:space="preserve">            </w:t>
    </w:r>
  </w:p>
  <w:p w14:paraId="11E352A8" w14:textId="1CEDA274" w:rsidR="00A57D69" w:rsidRDefault="00A57D69" w:rsidP="009C0A70">
    <w:r>
      <w:t xml:space="preserve">                                              </w:t>
    </w:r>
  </w:p>
  <w:p w14:paraId="58E6B392" w14:textId="77777777" w:rsidR="00A57D69" w:rsidRDefault="00A57D69" w:rsidP="009C0A70">
    <w:pPr>
      <w:jc w:val="center"/>
      <w:rPr>
        <w:rFonts w:ascii="Tahoma" w:hAnsi="Tahoma" w:cs="Tahoma"/>
        <w:b/>
        <w:bCs/>
        <w:sz w:val="16"/>
        <w:szCs w:val="16"/>
      </w:rPr>
    </w:pPr>
  </w:p>
  <w:p w14:paraId="66859C7A" w14:textId="77777777" w:rsidR="00A57D69" w:rsidRDefault="00A639DD" w:rsidP="0034007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5F7D06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657B6F" w14:textId="77777777" w:rsidR="00480D55" w:rsidRDefault="00480D55" w:rsidP="00DA5839">
      <w:r>
        <w:separator/>
      </w:r>
    </w:p>
  </w:footnote>
  <w:footnote w:type="continuationSeparator" w:id="0">
    <w:p w14:paraId="5E2A5B6D" w14:textId="77777777" w:rsidR="00480D55" w:rsidRDefault="00480D55" w:rsidP="00DA58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68752352"/>
      <w:placeholder>
        <w:docPart w:val="0D41D834D1AF46D192DAD5FB51D4EF46"/>
      </w:placeholder>
      <w:temporary/>
      <w:showingPlcHdr/>
    </w:sdtPr>
    <w:sdtContent>
      <w:p w14:paraId="146139CB" w14:textId="77777777" w:rsidR="00A57D69" w:rsidRDefault="00A57D69">
        <w:pPr>
          <w:pStyle w:val="Nagwek"/>
        </w:pPr>
        <w:r>
          <w:t>[Wpisz tutaj]</w:t>
        </w:r>
      </w:p>
    </w:sdtContent>
  </w:sdt>
  <w:p w14:paraId="70F2DD83" w14:textId="77777777" w:rsidR="00A57D69" w:rsidRDefault="00A57D6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CD8D39" w14:textId="4CA7EEE5" w:rsidR="00A57D69" w:rsidRPr="00DF5681" w:rsidRDefault="00A57D69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bookmarkStart w:id="1" w:name="_Hlk100130428"/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6E712B">
      <w:rPr>
        <w:rFonts w:ascii="Tahoma" w:hAnsi="Tahoma" w:cs="Tahoma"/>
      </w:rPr>
      <w:t>2</w:t>
    </w:r>
    <w:r w:rsidRPr="00DF5681">
      <w:rPr>
        <w:rFonts w:ascii="Tahoma" w:hAnsi="Tahoma" w:cs="Tahoma"/>
      </w:rPr>
      <w:t>.202</w:t>
    </w:r>
    <w:r w:rsidR="006E712B">
      <w:rPr>
        <w:rFonts w:ascii="Tahoma" w:hAnsi="Tahoma" w:cs="Tahoma"/>
      </w:rPr>
      <w:t>2</w:t>
    </w:r>
    <w:bookmarkEnd w:id="1"/>
    <w:r w:rsidR="00883EC9">
      <w:rPr>
        <w:rFonts w:ascii="Tahoma" w:hAnsi="Tahoma" w:cs="Tahoma"/>
      </w:rPr>
      <w:tab/>
    </w:r>
    <w:r w:rsidR="00883EC9">
      <w:rPr>
        <w:rFonts w:ascii="Tahoma" w:hAnsi="Tahoma" w:cs="Tahoma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A89C46" w14:textId="77777777" w:rsidR="003C7151" w:rsidRDefault="003C7151" w:rsidP="003C7151">
    <w:pPr>
      <w:pStyle w:val="Nagwek"/>
      <w:jc w:val="center"/>
      <w:rPr>
        <w:noProof/>
        <w:lang w:eastAsia="pl-PL"/>
      </w:rPr>
    </w:pPr>
    <w:r w:rsidRPr="00F05012">
      <w:rPr>
        <w:noProof/>
        <w:lang w:eastAsia="pl-PL"/>
      </w:rPr>
      <w:drawing>
        <wp:inline distT="0" distB="0" distL="0" distR="0" wp14:anchorId="0DD326E6" wp14:editId="78880CCF">
          <wp:extent cx="600075" cy="371475"/>
          <wp:effectExtent l="0" t="0" r="0" b="0"/>
          <wp:docPr id="8" name="Obraz 8" descr="C:\Users\Piotr Kaczkowski\AppData\Local\Microsoft\Windows\INetCache\Content.Word\flag-of-poland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8" descr="C:\Users\Piotr Kaczkowski\AppData\Local\Microsoft\Windows\INetCache\Content.Word\flag-of-poland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075" cy="371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   </w:t>
    </w:r>
    <w:r w:rsidRPr="00F05012">
      <w:rPr>
        <w:noProof/>
        <w:lang w:eastAsia="pl-PL"/>
      </w:rPr>
      <w:drawing>
        <wp:inline distT="0" distB="0" distL="0" distR="0" wp14:anchorId="16605770" wp14:editId="09072F72">
          <wp:extent cx="333375" cy="390525"/>
          <wp:effectExtent l="0" t="0" r="0" b="0"/>
          <wp:docPr id="7" name="Obraz 7" descr="C:\Users\Piotr Kaczkowski\AppData\Local\Microsoft\Windows\INetCache\Content.Word\3158px-Herb_Polski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1" descr="C:\Users\Piotr Kaczkowski\AppData\Local\Microsoft\Windows\INetCache\Content.Word\3158px-Herb_Polski.svg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3375" cy="390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   </w:t>
    </w:r>
    <w:r w:rsidRPr="00F05012">
      <w:rPr>
        <w:noProof/>
        <w:lang w:eastAsia="pl-PL"/>
      </w:rPr>
      <w:drawing>
        <wp:inline distT="0" distB="0" distL="0" distR="0" wp14:anchorId="73B3CE06" wp14:editId="53F3C36D">
          <wp:extent cx="1133475" cy="400050"/>
          <wp:effectExtent l="0" t="0" r="0" b="0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9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3475" cy="400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</w:t>
    </w:r>
    <w:r w:rsidRPr="00F05012">
      <w:rPr>
        <w:noProof/>
        <w:lang w:eastAsia="pl-PL"/>
      </w:rPr>
      <w:drawing>
        <wp:inline distT="0" distB="0" distL="0" distR="0" wp14:anchorId="499D0131" wp14:editId="2743916A">
          <wp:extent cx="590550" cy="428625"/>
          <wp:effectExtent l="0" t="0" r="0" b="0"/>
          <wp:docPr id="5" name="Obraz 5" descr="C:\Users\Piotr Kaczkowski\AppData\Local\Microsoft\Windows\INetCache\Content.Word\1200px-Bank_Gospodarstwa_Krajowego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 descr="C:\Users\Piotr Kaczkowski\AppData\Local\Microsoft\Windows\INetCache\Content.Word\1200px-Bank_Gospodarstwa_Krajowego.svg.png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428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27FE6CC" w14:textId="77777777" w:rsidR="003C7151" w:rsidRDefault="003C7151" w:rsidP="003C7151">
    <w:pPr>
      <w:pStyle w:val="Nagwek"/>
      <w:rPr>
        <w:noProof/>
        <w:lang w:eastAsia="pl-PL"/>
      </w:rPr>
    </w:pPr>
  </w:p>
  <w:p w14:paraId="1FC5F0E2" w14:textId="77777777" w:rsidR="003C7151" w:rsidRPr="00503B3C" w:rsidRDefault="003C7151" w:rsidP="003C7151">
    <w:pPr>
      <w:spacing w:after="120"/>
      <w:jc w:val="center"/>
      <w:rPr>
        <w:b/>
        <w:caps/>
      </w:rPr>
    </w:pPr>
    <w:r w:rsidRPr="00503B3C">
      <w:rPr>
        <w:b/>
      </w:rPr>
      <w:t>RZ</w:t>
    </w:r>
    <w:r w:rsidRPr="00503B3C">
      <w:rPr>
        <w:b/>
        <w:caps/>
      </w:rPr>
      <w:t>Ądowy FUNDUSZ  POLSKI ŁAD PROGRAM INWESTYCJI STRATEGICZNYCH</w:t>
    </w:r>
  </w:p>
  <w:p w14:paraId="07B6E09A" w14:textId="01FEDBF1" w:rsidR="003C7151" w:rsidRDefault="003C7151" w:rsidP="003C7151">
    <w:pPr>
      <w:pBdr>
        <w:bottom w:val="single" w:sz="4" w:space="1" w:color="auto"/>
      </w:pBdr>
    </w:pPr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740A0B">
      <w:rPr>
        <w:rFonts w:ascii="Tahoma" w:hAnsi="Tahoma" w:cs="Tahoma"/>
      </w:rPr>
      <w:t>6</w:t>
    </w:r>
    <w:r w:rsidRPr="00DF5681">
      <w:rPr>
        <w:rFonts w:ascii="Tahoma" w:hAnsi="Tahoma" w:cs="Tahoma"/>
      </w:rPr>
      <w:t>.202</w:t>
    </w:r>
    <w:r w:rsidR="00740A0B">
      <w:rPr>
        <w:rFonts w:ascii="Tahoma" w:hAnsi="Tahoma" w:cs="Tahoma"/>
      </w:rPr>
      <w:t>4</w:t>
    </w:r>
  </w:p>
  <w:p w14:paraId="4697DD8D" w14:textId="77777777" w:rsidR="003C7151" w:rsidRDefault="003C715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3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hAnsi="Times New Roman" w:cs="Courier New"/>
        <w:sz w:val="18"/>
        <w:szCs w:val="18"/>
      </w:rPr>
    </w:lvl>
  </w:abstractNum>
  <w:abstractNum w:abstractNumId="2" w15:restartNumberingAfterBreak="0">
    <w:nsid w:val="00000003"/>
    <w:multiLevelType w:val="multilevel"/>
    <w:tmpl w:val="7E90FD1A"/>
    <w:lvl w:ilvl="0">
      <w:start w:val="1"/>
      <w:numFmt w:val="upperRoman"/>
      <w:pStyle w:val="Nagwek1"/>
      <w:lvlText w:val="%1."/>
      <w:lvlJc w:val="right"/>
      <w:pPr>
        <w:tabs>
          <w:tab w:val="num" w:pos="360"/>
        </w:tabs>
        <w:ind w:left="360" w:hanging="360"/>
      </w:pPr>
      <w:rPr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" w15:restartNumberingAfterBreak="0">
    <w:nsid w:val="00000004"/>
    <w:multiLevelType w:val="multilevel"/>
    <w:tmpl w:val="9648B9B4"/>
    <w:name w:val="WW8Num4"/>
    <w:lvl w:ilvl="0">
      <w:start w:val="1"/>
      <w:numFmt w:val="decimal"/>
      <w:lvlText w:val="%1."/>
      <w:lvlJc w:val="left"/>
      <w:pPr>
        <w:tabs>
          <w:tab w:val="num" w:pos="3260"/>
        </w:tabs>
        <w:ind w:left="3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3980"/>
        </w:tabs>
        <w:ind w:left="39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4700"/>
        </w:tabs>
        <w:ind w:left="47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420"/>
        </w:tabs>
        <w:ind w:left="54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140"/>
        </w:tabs>
        <w:ind w:left="61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6860"/>
        </w:tabs>
        <w:ind w:left="68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580"/>
        </w:tabs>
        <w:ind w:left="75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8300"/>
        </w:tabs>
        <w:ind w:left="83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020"/>
        </w:tabs>
        <w:ind w:left="9020" w:hanging="180"/>
      </w:pPr>
      <w:rPr>
        <w:rFonts w:hint="default"/>
      </w:rPr>
    </w:lvl>
  </w:abstractNum>
  <w:abstractNum w:abstractNumId="4" w15:restartNumberingAfterBreak="0">
    <w:nsid w:val="00000005"/>
    <w:multiLevelType w:val="multilevel"/>
    <w:tmpl w:val="E3FA8F8E"/>
    <w:name w:val="WW8Num5"/>
    <w:lvl w:ilvl="0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7"/>
    <w:multiLevelType w:val="multilevel"/>
    <w:tmpl w:val="9DDA6476"/>
    <w:name w:val="WW8Num7"/>
    <w:lvl w:ilvl="0">
      <w:start w:val="2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6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0A"/>
    <w:multiLevelType w:val="singleLevel"/>
    <w:tmpl w:val="0000000A"/>
    <w:name w:val="WW8Num10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0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</w:rPr>
    </w:lvl>
  </w:abstractNum>
  <w:abstractNum w:abstractNumId="11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2" w15:restartNumberingAfterBreak="0">
    <w:nsid w:val="00000010"/>
    <w:multiLevelType w:val="singleLevel"/>
    <w:tmpl w:val="00000010"/>
    <w:name w:val="WW8Num1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3" w15:restartNumberingAfterBreak="0">
    <w:nsid w:val="00000012"/>
    <w:multiLevelType w:val="single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4" w15:restartNumberingAfterBreak="0">
    <w:nsid w:val="00000013"/>
    <w:multiLevelType w:val="singleLevel"/>
    <w:tmpl w:val="00000013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5" w15:restartNumberingAfterBreak="0">
    <w:nsid w:val="00000014"/>
    <w:multiLevelType w:val="singleLevel"/>
    <w:tmpl w:val="00000014"/>
    <w:name w:val="WW8Num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6" w15:restartNumberingAfterBreak="0">
    <w:nsid w:val="00000016"/>
    <w:multiLevelType w:val="singleLevel"/>
    <w:tmpl w:val="00000016"/>
    <w:name w:val="WW8Num25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7" w15:restartNumberingAfterBreak="0">
    <w:nsid w:val="00000017"/>
    <w:multiLevelType w:val="singleLevel"/>
    <w:tmpl w:val="00000017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8" w15:restartNumberingAfterBreak="0">
    <w:nsid w:val="00000018"/>
    <w:multiLevelType w:val="singleLevel"/>
    <w:tmpl w:val="00000018"/>
    <w:name w:val="WW8Num2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9" w15:restartNumberingAfterBreak="0">
    <w:nsid w:val="00000019"/>
    <w:multiLevelType w:val="multilevel"/>
    <w:tmpl w:val="00000019"/>
    <w:name w:val="WW8Num29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0000001A"/>
    <w:multiLevelType w:val="singleLevel"/>
    <w:tmpl w:val="0000001A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1" w15:restartNumberingAfterBreak="0">
    <w:nsid w:val="0000001B"/>
    <w:multiLevelType w:val="singleLevel"/>
    <w:tmpl w:val="0000001B"/>
    <w:name w:val="WW8Num23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22" w15:restartNumberingAfterBreak="0">
    <w:nsid w:val="0000001E"/>
    <w:multiLevelType w:val="singleLevel"/>
    <w:tmpl w:val="0000001E"/>
    <w:name w:val="WW8Num42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i w:val="0"/>
      </w:rPr>
    </w:lvl>
  </w:abstractNum>
  <w:abstractNum w:abstractNumId="23" w15:restartNumberingAfterBreak="0">
    <w:nsid w:val="00000020"/>
    <w:multiLevelType w:val="singleLevel"/>
    <w:tmpl w:val="00000020"/>
    <w:name w:val="WW8Num12"/>
    <w:lvl w:ilvl="0">
      <w:start w:val="4"/>
      <w:numFmt w:val="decimal"/>
      <w:lvlText w:val="%1."/>
      <w:lvlJc w:val="left"/>
      <w:pPr>
        <w:tabs>
          <w:tab w:val="num" w:pos="397"/>
        </w:tabs>
        <w:ind w:left="340" w:hanging="340"/>
      </w:pPr>
      <w:rPr>
        <w:b w:val="0"/>
        <w:i w:val="0"/>
        <w:sz w:val="24"/>
        <w:szCs w:val="24"/>
      </w:rPr>
    </w:lvl>
  </w:abstractNum>
  <w:abstractNum w:abstractNumId="24" w15:restartNumberingAfterBreak="0">
    <w:nsid w:val="00000021"/>
    <w:multiLevelType w:val="singleLevel"/>
    <w:tmpl w:val="00000021"/>
    <w:name w:val="WW8Num30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</w:lvl>
  </w:abstractNum>
  <w:abstractNum w:abstractNumId="25" w15:restartNumberingAfterBreak="0">
    <w:nsid w:val="010418EA"/>
    <w:multiLevelType w:val="hybridMultilevel"/>
    <w:tmpl w:val="EBF22CEC"/>
    <w:lvl w:ilvl="0" w:tplc="937EE95C">
      <w:start w:val="2"/>
      <w:numFmt w:val="decimal"/>
      <w:lvlText w:val="4.%1"/>
      <w:lvlJc w:val="left"/>
      <w:pPr>
        <w:ind w:left="1713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2EE01F1"/>
    <w:multiLevelType w:val="hybridMultilevel"/>
    <w:tmpl w:val="25406A14"/>
    <w:lvl w:ilvl="0" w:tplc="21146924">
      <w:start w:val="1"/>
      <w:numFmt w:val="decimal"/>
      <w:lvlText w:val="7.%1"/>
      <w:lvlJc w:val="left"/>
      <w:pPr>
        <w:ind w:left="11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27" w15:restartNumberingAfterBreak="0">
    <w:nsid w:val="02FE7587"/>
    <w:multiLevelType w:val="hybridMultilevel"/>
    <w:tmpl w:val="D0F04866"/>
    <w:lvl w:ilvl="0" w:tplc="28884A9C">
      <w:start w:val="1"/>
      <w:numFmt w:val="decimal"/>
      <w:lvlText w:val="13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4D804B1"/>
    <w:multiLevelType w:val="multilevel"/>
    <w:tmpl w:val="8618C430"/>
    <w:lvl w:ilvl="0">
      <w:start w:val="1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29" w15:restartNumberingAfterBreak="0">
    <w:nsid w:val="06F4017E"/>
    <w:multiLevelType w:val="hybridMultilevel"/>
    <w:tmpl w:val="B7C464FE"/>
    <w:lvl w:ilvl="0" w:tplc="7D545D0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07CA00AC"/>
    <w:multiLevelType w:val="hybridMultilevel"/>
    <w:tmpl w:val="FB881B5E"/>
    <w:lvl w:ilvl="0" w:tplc="FBBA9838">
      <w:start w:val="1"/>
      <w:numFmt w:val="decimal"/>
      <w:lvlText w:val="%1)"/>
      <w:lvlJc w:val="left"/>
      <w:pPr>
        <w:ind w:left="151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31" w15:restartNumberingAfterBreak="0">
    <w:nsid w:val="09CD31CF"/>
    <w:multiLevelType w:val="multilevel"/>
    <w:tmpl w:val="13981AD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0A091CF3"/>
    <w:multiLevelType w:val="hybridMultilevel"/>
    <w:tmpl w:val="3858D59C"/>
    <w:lvl w:ilvl="0" w:tplc="4C1C54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0A307FD3"/>
    <w:multiLevelType w:val="hybridMultilevel"/>
    <w:tmpl w:val="350ED278"/>
    <w:lvl w:ilvl="0" w:tplc="D4C4E852">
      <w:start w:val="1"/>
      <w:numFmt w:val="decimal"/>
      <w:lvlText w:val="6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0A6E56F0"/>
    <w:multiLevelType w:val="multilevel"/>
    <w:tmpl w:val="98602D10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8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  <w:b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ascii="Tahoma" w:eastAsia="Times New Roman" w:hAnsi="Tahoma" w:cs="Tahoma"/>
        <w:b w:val="0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5" w15:restartNumberingAfterBreak="0">
    <w:nsid w:val="0A976992"/>
    <w:multiLevelType w:val="hybridMultilevel"/>
    <w:tmpl w:val="58A087B8"/>
    <w:lvl w:ilvl="0" w:tplc="20C212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0B2C37E9"/>
    <w:multiLevelType w:val="hybridMultilevel"/>
    <w:tmpl w:val="BB9E3600"/>
    <w:lvl w:ilvl="0" w:tplc="5C827966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B6C55B8"/>
    <w:multiLevelType w:val="multilevel"/>
    <w:tmpl w:val="6F1A903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8" w15:restartNumberingAfterBreak="0">
    <w:nsid w:val="0D6A3F44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04150019">
      <w:start w:val="1"/>
      <w:numFmt w:val="lowerLetter"/>
      <w:lvlText w:val="%2."/>
      <w:lvlJc w:val="left"/>
      <w:pPr>
        <w:ind w:left="1879" w:hanging="360"/>
      </w:p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0415000F" w:tentative="1">
      <w:start w:val="1"/>
      <w:numFmt w:val="decimal"/>
      <w:lvlText w:val="%4."/>
      <w:lvlJc w:val="left"/>
      <w:pPr>
        <w:ind w:left="3319" w:hanging="360"/>
      </w:p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39" w15:restartNumberingAfterBreak="0">
    <w:nsid w:val="0E0D4E54"/>
    <w:multiLevelType w:val="multilevel"/>
    <w:tmpl w:val="ECE005F2"/>
    <w:lvl w:ilvl="0">
      <w:start w:val="1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1"/>
      <w:numFmt w:val="decimal"/>
      <w:lvlText w:val="24.%2"/>
      <w:lvlJc w:val="left"/>
      <w:pPr>
        <w:ind w:left="375" w:hanging="375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0E91099A"/>
    <w:multiLevelType w:val="multilevel"/>
    <w:tmpl w:val="5E78C018"/>
    <w:lvl w:ilvl="0">
      <w:start w:val="1"/>
      <w:numFmt w:val="decimal"/>
      <w:pStyle w:val="Nagwek2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>
      <w:start w:val="2"/>
      <w:numFmt w:val="decimal"/>
      <w:lvlText w:val="%2.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1" w15:restartNumberingAfterBreak="0">
    <w:nsid w:val="0EDD55FE"/>
    <w:multiLevelType w:val="hybridMultilevel"/>
    <w:tmpl w:val="88D4C710"/>
    <w:lvl w:ilvl="0" w:tplc="9E72FF8E">
      <w:start w:val="1"/>
      <w:numFmt w:val="decimal"/>
      <w:lvlText w:val="19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0F1421A9"/>
    <w:multiLevelType w:val="hybridMultilevel"/>
    <w:tmpl w:val="474CB7BE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0F2B1C3C"/>
    <w:multiLevelType w:val="hybridMultilevel"/>
    <w:tmpl w:val="A05EB8F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102C1CAE"/>
    <w:multiLevelType w:val="hybridMultilevel"/>
    <w:tmpl w:val="CD2EF588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106D61CF"/>
    <w:multiLevelType w:val="hybridMultilevel"/>
    <w:tmpl w:val="C3E4AC9C"/>
    <w:lvl w:ilvl="0" w:tplc="9D02DFD0">
      <w:start w:val="1"/>
      <w:numFmt w:val="decimal"/>
      <w:lvlText w:val="2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10A11CF8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47" w15:restartNumberingAfterBreak="0">
    <w:nsid w:val="129E77D3"/>
    <w:multiLevelType w:val="hybridMultilevel"/>
    <w:tmpl w:val="BB647C2A"/>
    <w:lvl w:ilvl="0" w:tplc="B50ACF7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12E92B5E"/>
    <w:multiLevelType w:val="hybridMultilevel"/>
    <w:tmpl w:val="DD22DE16"/>
    <w:lvl w:ilvl="0" w:tplc="4F1090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9" w15:restartNumberingAfterBreak="0">
    <w:nsid w:val="137653DA"/>
    <w:multiLevelType w:val="hybridMultilevel"/>
    <w:tmpl w:val="87A686C2"/>
    <w:lvl w:ilvl="0" w:tplc="640C8C14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14EF4AEA"/>
    <w:multiLevelType w:val="hybridMultilevel"/>
    <w:tmpl w:val="48D0B6EA"/>
    <w:lvl w:ilvl="0" w:tplc="9DF8CC90">
      <w:start w:val="1"/>
      <w:numFmt w:val="decimal"/>
      <w:lvlText w:val="14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154F2C73"/>
    <w:multiLevelType w:val="hybridMultilevel"/>
    <w:tmpl w:val="F820AE20"/>
    <w:lvl w:ilvl="0" w:tplc="237EFDD2">
      <w:start w:val="3"/>
      <w:numFmt w:val="decimal"/>
      <w:lvlText w:val="2.%1"/>
      <w:lvlJc w:val="left"/>
      <w:pPr>
        <w:ind w:left="9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15BE4751"/>
    <w:multiLevelType w:val="multilevel"/>
    <w:tmpl w:val="ABEE4FD6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1. 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53" w15:restartNumberingAfterBreak="0">
    <w:nsid w:val="167C567D"/>
    <w:multiLevelType w:val="multilevel"/>
    <w:tmpl w:val="85DE03C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54" w15:restartNumberingAfterBreak="0">
    <w:nsid w:val="197B3BCE"/>
    <w:multiLevelType w:val="hybridMultilevel"/>
    <w:tmpl w:val="E4AC5A0E"/>
    <w:lvl w:ilvl="0" w:tplc="DAEC3A50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C1032C6">
      <w:start w:val="2"/>
      <w:numFmt w:val="decimal"/>
      <w:lvlText w:val="%2."/>
      <w:lvlJc w:val="left"/>
      <w:pPr>
        <w:tabs>
          <w:tab w:val="num" w:pos="2115"/>
        </w:tabs>
        <w:ind w:left="2115" w:hanging="435"/>
      </w:pPr>
      <w:rPr>
        <w:rFonts w:hint="default"/>
        <w:b w:val="0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55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6" w15:restartNumberingAfterBreak="0">
    <w:nsid w:val="1AAD1002"/>
    <w:multiLevelType w:val="hybridMultilevel"/>
    <w:tmpl w:val="B81EFDEA"/>
    <w:lvl w:ilvl="0" w:tplc="FBBA9838">
      <w:start w:val="1"/>
      <w:numFmt w:val="decimal"/>
      <w:lvlText w:val="%1)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57" w15:restartNumberingAfterBreak="0">
    <w:nsid w:val="1AB95DE4"/>
    <w:multiLevelType w:val="multilevel"/>
    <w:tmpl w:val="1E224EE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94" w:hanging="360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8" w15:restartNumberingAfterBreak="0">
    <w:nsid w:val="1AD16D3E"/>
    <w:multiLevelType w:val="hybridMultilevel"/>
    <w:tmpl w:val="3468D2AE"/>
    <w:lvl w:ilvl="0" w:tplc="04150017">
      <w:start w:val="1"/>
      <w:numFmt w:val="lowerLetter"/>
      <w:lvlText w:val="%1)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59" w15:restartNumberingAfterBreak="0">
    <w:nsid w:val="1B18293C"/>
    <w:multiLevelType w:val="hybridMultilevel"/>
    <w:tmpl w:val="A4E42A04"/>
    <w:lvl w:ilvl="0" w:tplc="4508D8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AAAE934">
      <w:start w:val="1"/>
      <w:numFmt w:val="decimal"/>
      <w:lvlText w:val="1.%2"/>
      <w:lvlJc w:val="left"/>
      <w:pPr>
        <w:tabs>
          <w:tab w:val="num" w:pos="1455"/>
        </w:tabs>
        <w:ind w:left="1455" w:hanging="375"/>
      </w:pPr>
      <w:rPr>
        <w:rFonts w:hint="default"/>
        <w:b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1C0068CA"/>
    <w:multiLevelType w:val="hybridMultilevel"/>
    <w:tmpl w:val="ADE83AD2"/>
    <w:lvl w:ilvl="0" w:tplc="D988D9F6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1C8B435A"/>
    <w:multiLevelType w:val="hybridMultilevel"/>
    <w:tmpl w:val="3BA6D9FA"/>
    <w:lvl w:ilvl="0" w:tplc="D05CDF6E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1CCB6065"/>
    <w:multiLevelType w:val="multilevel"/>
    <w:tmpl w:val="930247DA"/>
    <w:styleLink w:val="WW8Num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63" w15:restartNumberingAfterBreak="0">
    <w:nsid w:val="1D1E42C6"/>
    <w:multiLevelType w:val="multilevel"/>
    <w:tmpl w:val="179C39DC"/>
    <w:name w:val="WW8Num74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4" w15:restartNumberingAfterBreak="0">
    <w:nsid w:val="1E526076"/>
    <w:multiLevelType w:val="hybridMultilevel"/>
    <w:tmpl w:val="6C8A4BE8"/>
    <w:lvl w:ilvl="0" w:tplc="B0B48522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1E5B4D06"/>
    <w:multiLevelType w:val="multilevel"/>
    <w:tmpl w:val="CC1CD6D8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9"/>
      <w:numFmt w:val="decimal"/>
      <w:lvlText w:val="4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6" w15:restartNumberingAfterBreak="0">
    <w:nsid w:val="1F152668"/>
    <w:multiLevelType w:val="multilevel"/>
    <w:tmpl w:val="6E16B72A"/>
    <w:lvl w:ilvl="0">
      <w:start w:val="1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22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67" w15:restartNumberingAfterBreak="0">
    <w:nsid w:val="212E0E39"/>
    <w:multiLevelType w:val="multilevel"/>
    <w:tmpl w:val="C3262D70"/>
    <w:lvl w:ilvl="0">
      <w:start w:val="2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>
      <w:start w:val="1"/>
      <w:numFmt w:val="decimal"/>
      <w:isLgl/>
      <w:lvlText w:val="%1.%2"/>
      <w:lvlJc w:val="left"/>
      <w:pPr>
        <w:ind w:left="154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0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6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2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2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8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86" w:hanging="1800"/>
      </w:pPr>
      <w:rPr>
        <w:rFonts w:hint="default"/>
      </w:rPr>
    </w:lvl>
  </w:abstractNum>
  <w:abstractNum w:abstractNumId="68" w15:restartNumberingAfterBreak="0">
    <w:nsid w:val="22D916BF"/>
    <w:multiLevelType w:val="hybridMultilevel"/>
    <w:tmpl w:val="DB8AEA0C"/>
    <w:lvl w:ilvl="0" w:tplc="87D6C3B0">
      <w:start w:val="1"/>
      <w:numFmt w:val="decimal"/>
      <w:lvlText w:val="1.%1"/>
      <w:lvlJc w:val="left"/>
      <w:pPr>
        <w:ind w:left="126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9" w15:restartNumberingAfterBreak="0">
    <w:nsid w:val="23095960"/>
    <w:multiLevelType w:val="hybridMultilevel"/>
    <w:tmpl w:val="20CA4A78"/>
    <w:lvl w:ilvl="0" w:tplc="B35EB084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235C45F2"/>
    <w:multiLevelType w:val="hybridMultilevel"/>
    <w:tmpl w:val="8C6A5CBE"/>
    <w:lvl w:ilvl="0" w:tplc="CBB69E5A">
      <w:start w:val="2"/>
      <w:numFmt w:val="decimal"/>
      <w:lvlText w:val="2.%1"/>
      <w:lvlJc w:val="left"/>
      <w:pPr>
        <w:ind w:left="115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23651273"/>
    <w:multiLevelType w:val="hybridMultilevel"/>
    <w:tmpl w:val="F566CDE2"/>
    <w:lvl w:ilvl="0" w:tplc="E19E0BC6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23AF3B20"/>
    <w:multiLevelType w:val="hybridMultilevel"/>
    <w:tmpl w:val="2E38A85C"/>
    <w:lvl w:ilvl="0" w:tplc="18640D0E">
      <w:start w:val="1"/>
      <w:numFmt w:val="decimal"/>
      <w:lvlText w:val="16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244C27D7"/>
    <w:multiLevelType w:val="hybridMultilevel"/>
    <w:tmpl w:val="448409AA"/>
    <w:lvl w:ilvl="0" w:tplc="6EBA41D0">
      <w:start w:val="8"/>
      <w:numFmt w:val="upperRoman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257815E1"/>
    <w:multiLevelType w:val="hybridMultilevel"/>
    <w:tmpl w:val="B130F50E"/>
    <w:lvl w:ilvl="0" w:tplc="5666DB7C">
      <w:start w:val="1"/>
      <w:numFmt w:val="decimal"/>
      <w:lvlText w:val="12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27911553"/>
    <w:multiLevelType w:val="hybridMultilevel"/>
    <w:tmpl w:val="A9FCB35E"/>
    <w:lvl w:ilvl="0" w:tplc="FE163F34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27B63B17"/>
    <w:multiLevelType w:val="multilevel"/>
    <w:tmpl w:val="290AA792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7" w15:restartNumberingAfterBreak="0">
    <w:nsid w:val="28201213"/>
    <w:multiLevelType w:val="hybridMultilevel"/>
    <w:tmpl w:val="0C3008BC"/>
    <w:lvl w:ilvl="0" w:tplc="52F26F7C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289753A9"/>
    <w:multiLevelType w:val="hybridMultilevel"/>
    <w:tmpl w:val="81C027D0"/>
    <w:lvl w:ilvl="0" w:tplc="D0DAFAC2">
      <w:start w:val="1"/>
      <w:numFmt w:val="decimal"/>
      <w:lvlText w:val="1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2B144C28"/>
    <w:multiLevelType w:val="hybridMultilevel"/>
    <w:tmpl w:val="B11650B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0" w15:restartNumberingAfterBreak="0">
    <w:nsid w:val="2CFD2404"/>
    <w:multiLevelType w:val="hybridMultilevel"/>
    <w:tmpl w:val="C01EC914"/>
    <w:lvl w:ilvl="0" w:tplc="E45C3434">
      <w:start w:val="1"/>
      <w:numFmt w:val="decimal"/>
      <w:lvlText w:val="3.%1"/>
      <w:lvlJc w:val="left"/>
      <w:pPr>
        <w:ind w:left="13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040" w:hanging="360"/>
      </w:pPr>
    </w:lvl>
    <w:lvl w:ilvl="2" w:tplc="0415001B" w:tentative="1">
      <w:start w:val="1"/>
      <w:numFmt w:val="lowerRoman"/>
      <w:lvlText w:val="%3."/>
      <w:lvlJc w:val="right"/>
      <w:pPr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81" w15:restartNumberingAfterBreak="0">
    <w:nsid w:val="2D025E48"/>
    <w:multiLevelType w:val="hybridMultilevel"/>
    <w:tmpl w:val="37C6FE14"/>
    <w:lvl w:ilvl="0" w:tplc="06741328">
      <w:start w:val="1"/>
      <w:numFmt w:val="decimal"/>
      <w:lvlText w:val="10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2" w15:restartNumberingAfterBreak="0">
    <w:nsid w:val="2D067F83"/>
    <w:multiLevelType w:val="multilevel"/>
    <w:tmpl w:val="BDC479C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3" w15:restartNumberingAfterBreak="0">
    <w:nsid w:val="2D804121"/>
    <w:multiLevelType w:val="multilevel"/>
    <w:tmpl w:val="7FDC7888"/>
    <w:styleLink w:val="List13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84" w15:restartNumberingAfterBreak="0">
    <w:nsid w:val="2DE31D52"/>
    <w:multiLevelType w:val="multilevel"/>
    <w:tmpl w:val="AEB615F2"/>
    <w:lvl w:ilvl="0">
      <w:start w:val="1"/>
      <w:numFmt w:val="decimal"/>
      <w:lvlText w:val="%1."/>
      <w:lvlJc w:val="left"/>
      <w:pPr>
        <w:ind w:left="56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17.%2"/>
      <w:lvlJc w:val="left"/>
      <w:pPr>
        <w:ind w:left="-340" w:hanging="360"/>
      </w:pPr>
      <w:rPr>
        <w:rFonts w:ascii="Tahoma" w:hAnsi="Tahoma" w:cs="Tahoma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9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00" w:hanging="1800"/>
      </w:pPr>
      <w:rPr>
        <w:rFonts w:hint="default"/>
      </w:rPr>
    </w:lvl>
  </w:abstractNum>
  <w:abstractNum w:abstractNumId="85" w15:restartNumberingAfterBreak="0">
    <w:nsid w:val="2EA93B41"/>
    <w:multiLevelType w:val="hybridMultilevel"/>
    <w:tmpl w:val="5F0CC710"/>
    <w:lvl w:ilvl="0" w:tplc="598CB5F8">
      <w:start w:val="1"/>
      <w:numFmt w:val="decimal"/>
      <w:lvlText w:val="5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6" w15:restartNumberingAfterBreak="0">
    <w:nsid w:val="2F3B3425"/>
    <w:multiLevelType w:val="hybridMultilevel"/>
    <w:tmpl w:val="3C26F976"/>
    <w:lvl w:ilvl="0" w:tplc="7D545D08">
      <w:start w:val="1"/>
      <w:numFmt w:val="decimal"/>
      <w:lvlText w:val="2.%1"/>
      <w:lvlJc w:val="left"/>
      <w:pPr>
        <w:ind w:left="675" w:hanging="675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2F5D3AC3"/>
    <w:multiLevelType w:val="multilevel"/>
    <w:tmpl w:val="22B01946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 w:hint="default"/>
        <w:b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88" w15:restartNumberingAfterBreak="0">
    <w:nsid w:val="2FE11924"/>
    <w:multiLevelType w:val="multilevel"/>
    <w:tmpl w:val="38F68F6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u w:val="single"/>
      </w:rPr>
    </w:lvl>
  </w:abstractNum>
  <w:abstractNum w:abstractNumId="89" w15:restartNumberingAfterBreak="0">
    <w:nsid w:val="30FB414B"/>
    <w:multiLevelType w:val="hybridMultilevel"/>
    <w:tmpl w:val="224038AE"/>
    <w:lvl w:ilvl="0" w:tplc="59628FA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321E670A"/>
    <w:multiLevelType w:val="multilevel"/>
    <w:tmpl w:val="9FB43E3E"/>
    <w:lvl w:ilvl="0">
      <w:start w:val="1"/>
      <w:numFmt w:val="decimal"/>
      <w:lvlText w:val="4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91" w15:restartNumberingAfterBreak="0">
    <w:nsid w:val="32ED6343"/>
    <w:multiLevelType w:val="multilevel"/>
    <w:tmpl w:val="FAA2D6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3" w15:restartNumberingAfterBreak="0">
    <w:nsid w:val="332E3047"/>
    <w:multiLevelType w:val="multilevel"/>
    <w:tmpl w:val="E054AAFE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/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94" w15:restartNumberingAfterBreak="0">
    <w:nsid w:val="33E479E9"/>
    <w:multiLevelType w:val="hybridMultilevel"/>
    <w:tmpl w:val="FAAE9EB4"/>
    <w:lvl w:ilvl="0" w:tplc="ACAE4198">
      <w:start w:val="1"/>
      <w:numFmt w:val="decimal"/>
      <w:lvlText w:val="%1."/>
      <w:lvlJc w:val="left"/>
      <w:pPr>
        <w:ind w:left="502" w:hanging="360"/>
      </w:pPr>
      <w:rPr>
        <w:strike w:val="0"/>
        <w:color w:val="auto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5" w15:restartNumberingAfterBreak="0">
    <w:nsid w:val="34153F31"/>
    <w:multiLevelType w:val="hybridMultilevel"/>
    <w:tmpl w:val="E7962446"/>
    <w:lvl w:ilvl="0" w:tplc="AD562C4E">
      <w:start w:val="1"/>
      <w:numFmt w:val="lowerLetter"/>
      <w:lvlText w:val="%1."/>
      <w:lvlJc w:val="left"/>
      <w:pPr>
        <w:ind w:left="13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96" w15:restartNumberingAfterBreak="0">
    <w:nsid w:val="34264565"/>
    <w:multiLevelType w:val="hybridMultilevel"/>
    <w:tmpl w:val="F752CF36"/>
    <w:lvl w:ilvl="0" w:tplc="994EE726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374458EC"/>
    <w:multiLevelType w:val="hybridMultilevel"/>
    <w:tmpl w:val="B1BE5968"/>
    <w:lvl w:ilvl="0" w:tplc="B4F81742">
      <w:start w:val="1"/>
      <w:numFmt w:val="decimal"/>
      <w:lvlText w:val="16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37630258"/>
    <w:multiLevelType w:val="hybridMultilevel"/>
    <w:tmpl w:val="2A489954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385E3E62"/>
    <w:multiLevelType w:val="multilevel"/>
    <w:tmpl w:val="FBC2033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0" w15:restartNumberingAfterBreak="0">
    <w:nsid w:val="38ED162A"/>
    <w:multiLevelType w:val="hybridMultilevel"/>
    <w:tmpl w:val="AE06879C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4DBA63A0">
      <w:start w:val="1"/>
      <w:numFmt w:val="lowerLetter"/>
      <w:lvlText w:val="%2)"/>
      <w:lvlJc w:val="left"/>
      <w:pPr>
        <w:ind w:left="1879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E12251EA">
      <w:start w:val="1"/>
      <w:numFmt w:val="decimal"/>
      <w:lvlText w:val="%4."/>
      <w:lvlJc w:val="left"/>
      <w:pPr>
        <w:ind w:left="3319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101" w15:restartNumberingAfterBreak="0">
    <w:nsid w:val="393C7353"/>
    <w:multiLevelType w:val="hybridMultilevel"/>
    <w:tmpl w:val="3226597E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02" w15:restartNumberingAfterBreak="0">
    <w:nsid w:val="399A0514"/>
    <w:multiLevelType w:val="multilevel"/>
    <w:tmpl w:val="EBB400D4"/>
    <w:name w:val="WW8Num74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3" w15:restartNumberingAfterBreak="0">
    <w:nsid w:val="39AE7CFA"/>
    <w:multiLevelType w:val="hybridMultilevel"/>
    <w:tmpl w:val="AB7E8CEE"/>
    <w:lvl w:ilvl="0" w:tplc="BCAEE456">
      <w:start w:val="1"/>
      <w:numFmt w:val="bullet"/>
      <w:lvlText w:val=""/>
      <w:lvlJc w:val="left"/>
      <w:pPr>
        <w:ind w:left="11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104" w15:restartNumberingAfterBreak="0">
    <w:nsid w:val="39C27833"/>
    <w:multiLevelType w:val="hybridMultilevel"/>
    <w:tmpl w:val="00809B8C"/>
    <w:lvl w:ilvl="0" w:tplc="DCC062A0">
      <w:start w:val="1"/>
      <w:numFmt w:val="lowerLetter"/>
      <w:lvlText w:val="%1)"/>
      <w:lvlJc w:val="left"/>
      <w:pPr>
        <w:ind w:left="1519" w:hanging="360"/>
      </w:pPr>
      <w:rPr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105" w15:restartNumberingAfterBreak="0">
    <w:nsid w:val="3AD83971"/>
    <w:multiLevelType w:val="hybridMultilevel"/>
    <w:tmpl w:val="44FE1902"/>
    <w:lvl w:ilvl="0" w:tplc="C5DAB192">
      <w:start w:val="1"/>
      <w:numFmt w:val="decimal"/>
      <w:lvlText w:val="%1."/>
      <w:lvlJc w:val="left"/>
      <w:pPr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6" w15:restartNumberingAfterBreak="0">
    <w:nsid w:val="3B0563F6"/>
    <w:multiLevelType w:val="hybridMultilevel"/>
    <w:tmpl w:val="21FC2CA0"/>
    <w:lvl w:ilvl="0" w:tplc="B852B872">
      <w:start w:val="7"/>
      <w:numFmt w:val="decimal"/>
      <w:lvlText w:val="1.%1"/>
      <w:lvlJc w:val="left"/>
      <w:pPr>
        <w:ind w:left="1219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3B5E4475"/>
    <w:multiLevelType w:val="hybridMultilevel"/>
    <w:tmpl w:val="36F24716"/>
    <w:lvl w:ilvl="0" w:tplc="B9AC8F9E">
      <w:start w:val="1"/>
      <w:numFmt w:val="decimal"/>
      <w:lvlText w:val="9.%1"/>
      <w:lvlJc w:val="left"/>
      <w:pPr>
        <w:ind w:left="1388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8" w:hanging="360"/>
      </w:pPr>
    </w:lvl>
    <w:lvl w:ilvl="2" w:tplc="0415001B" w:tentative="1">
      <w:start w:val="1"/>
      <w:numFmt w:val="lowerRoman"/>
      <w:lvlText w:val="%3."/>
      <w:lvlJc w:val="right"/>
      <w:pPr>
        <w:ind w:left="2828" w:hanging="180"/>
      </w:pPr>
    </w:lvl>
    <w:lvl w:ilvl="3" w:tplc="0415000F" w:tentative="1">
      <w:start w:val="1"/>
      <w:numFmt w:val="decimal"/>
      <w:lvlText w:val="%4."/>
      <w:lvlJc w:val="left"/>
      <w:pPr>
        <w:ind w:left="3548" w:hanging="360"/>
      </w:pPr>
    </w:lvl>
    <w:lvl w:ilvl="4" w:tplc="04150019" w:tentative="1">
      <w:start w:val="1"/>
      <w:numFmt w:val="lowerLetter"/>
      <w:lvlText w:val="%5."/>
      <w:lvlJc w:val="left"/>
      <w:pPr>
        <w:ind w:left="4268" w:hanging="360"/>
      </w:pPr>
    </w:lvl>
    <w:lvl w:ilvl="5" w:tplc="0415001B" w:tentative="1">
      <w:start w:val="1"/>
      <w:numFmt w:val="lowerRoman"/>
      <w:lvlText w:val="%6."/>
      <w:lvlJc w:val="right"/>
      <w:pPr>
        <w:ind w:left="4988" w:hanging="180"/>
      </w:pPr>
    </w:lvl>
    <w:lvl w:ilvl="6" w:tplc="0415000F" w:tentative="1">
      <w:start w:val="1"/>
      <w:numFmt w:val="decimal"/>
      <w:lvlText w:val="%7."/>
      <w:lvlJc w:val="left"/>
      <w:pPr>
        <w:ind w:left="5708" w:hanging="360"/>
      </w:pPr>
    </w:lvl>
    <w:lvl w:ilvl="7" w:tplc="04150019" w:tentative="1">
      <w:start w:val="1"/>
      <w:numFmt w:val="lowerLetter"/>
      <w:lvlText w:val="%8."/>
      <w:lvlJc w:val="left"/>
      <w:pPr>
        <w:ind w:left="6428" w:hanging="360"/>
      </w:pPr>
    </w:lvl>
    <w:lvl w:ilvl="8" w:tplc="0415001B" w:tentative="1">
      <w:start w:val="1"/>
      <w:numFmt w:val="lowerRoman"/>
      <w:lvlText w:val="%9."/>
      <w:lvlJc w:val="right"/>
      <w:pPr>
        <w:ind w:left="7148" w:hanging="180"/>
      </w:pPr>
    </w:lvl>
  </w:abstractNum>
  <w:abstractNum w:abstractNumId="108" w15:restartNumberingAfterBreak="0">
    <w:nsid w:val="3BB37D44"/>
    <w:multiLevelType w:val="hybridMultilevel"/>
    <w:tmpl w:val="777C3D4E"/>
    <w:lvl w:ilvl="0" w:tplc="F5847FFC">
      <w:start w:val="1"/>
      <w:numFmt w:val="decimal"/>
      <w:lvlText w:val="10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3C2F0B27"/>
    <w:multiLevelType w:val="hybridMultilevel"/>
    <w:tmpl w:val="27427A42"/>
    <w:lvl w:ilvl="0" w:tplc="DD6E7E7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3DE96188"/>
    <w:multiLevelType w:val="hybridMultilevel"/>
    <w:tmpl w:val="13C23ACA"/>
    <w:lvl w:ilvl="0" w:tplc="FBBA9838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1" w15:restartNumberingAfterBreak="0">
    <w:nsid w:val="3E1916B5"/>
    <w:multiLevelType w:val="hybridMultilevel"/>
    <w:tmpl w:val="BA46B680"/>
    <w:lvl w:ilvl="0" w:tplc="291A31BC">
      <w:start w:val="1"/>
      <w:numFmt w:val="decimal"/>
      <w:lvlText w:val="%1."/>
      <w:lvlJc w:val="left"/>
      <w:pPr>
        <w:ind w:left="1077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12" w15:restartNumberingAfterBreak="0">
    <w:nsid w:val="3EFB5DDC"/>
    <w:multiLevelType w:val="hybridMultilevel"/>
    <w:tmpl w:val="680061CA"/>
    <w:lvl w:ilvl="0" w:tplc="FE70C1E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 w:tplc="43A44FD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3" w15:restartNumberingAfterBreak="0">
    <w:nsid w:val="3FD04886"/>
    <w:multiLevelType w:val="hybridMultilevel"/>
    <w:tmpl w:val="4714184E"/>
    <w:lvl w:ilvl="0" w:tplc="34947536">
      <w:start w:val="1"/>
      <w:numFmt w:val="decimal"/>
      <w:lvlText w:val="12.%1"/>
      <w:lvlJc w:val="left"/>
      <w:pPr>
        <w:ind w:left="862" w:hanging="360"/>
      </w:pPr>
      <w:rPr>
        <w:rFonts w:hint="default"/>
        <w:b w:val="0"/>
        <w:sz w:val="20"/>
        <w:szCs w:val="20"/>
      </w:rPr>
    </w:lvl>
    <w:lvl w:ilvl="1" w:tplc="DB909F76">
      <w:start w:val="1"/>
      <w:numFmt w:val="decimal"/>
      <w:lvlText w:val="11.%2"/>
      <w:lvlJc w:val="left"/>
      <w:pPr>
        <w:ind w:left="1582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4" w15:restartNumberingAfterBreak="0">
    <w:nsid w:val="40FE1BC2"/>
    <w:multiLevelType w:val="hybridMultilevel"/>
    <w:tmpl w:val="902A1BCA"/>
    <w:lvl w:ilvl="0" w:tplc="79681638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41162177"/>
    <w:multiLevelType w:val="hybridMultilevel"/>
    <w:tmpl w:val="5B2AC99E"/>
    <w:lvl w:ilvl="0" w:tplc="10C0E868">
      <w:start w:val="1"/>
      <w:numFmt w:val="decimal"/>
      <w:lvlText w:val="1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429E6C0E"/>
    <w:multiLevelType w:val="hybridMultilevel"/>
    <w:tmpl w:val="27543F98"/>
    <w:lvl w:ilvl="0" w:tplc="04150011">
      <w:start w:val="1"/>
      <w:numFmt w:val="decimal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7" w15:restartNumberingAfterBreak="0">
    <w:nsid w:val="43C803A2"/>
    <w:multiLevelType w:val="hybridMultilevel"/>
    <w:tmpl w:val="57526DE0"/>
    <w:lvl w:ilvl="0" w:tplc="11124CEC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45296B2A"/>
    <w:multiLevelType w:val="hybridMultilevel"/>
    <w:tmpl w:val="33AA7CC0"/>
    <w:lvl w:ilvl="0" w:tplc="62BE6AEA">
      <w:start w:val="1"/>
      <w:numFmt w:val="decimal"/>
      <w:lvlText w:val="11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455E67BE"/>
    <w:multiLevelType w:val="hybridMultilevel"/>
    <w:tmpl w:val="A684C16C"/>
    <w:lvl w:ilvl="0" w:tplc="5560D1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A98DDE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0" w15:restartNumberingAfterBreak="0">
    <w:nsid w:val="45AB06E7"/>
    <w:multiLevelType w:val="hybridMultilevel"/>
    <w:tmpl w:val="3650F12C"/>
    <w:lvl w:ilvl="0" w:tplc="B19E68FE">
      <w:start w:val="1"/>
      <w:numFmt w:val="decimal"/>
      <w:lvlText w:val="13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469F1272"/>
    <w:multiLevelType w:val="hybridMultilevel"/>
    <w:tmpl w:val="AB5C8576"/>
    <w:lvl w:ilvl="0" w:tplc="FBBA9838">
      <w:start w:val="1"/>
      <w:numFmt w:val="decimal"/>
      <w:lvlText w:val="%1)"/>
      <w:lvlJc w:val="left"/>
      <w:pPr>
        <w:ind w:left="1219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39" w:hanging="360"/>
      </w:pPr>
    </w:lvl>
    <w:lvl w:ilvl="2" w:tplc="0415001B" w:tentative="1">
      <w:start w:val="1"/>
      <w:numFmt w:val="lowerRoman"/>
      <w:lvlText w:val="%3."/>
      <w:lvlJc w:val="right"/>
      <w:pPr>
        <w:ind w:left="2659" w:hanging="180"/>
      </w:pPr>
    </w:lvl>
    <w:lvl w:ilvl="3" w:tplc="0415000F" w:tentative="1">
      <w:start w:val="1"/>
      <w:numFmt w:val="decimal"/>
      <w:lvlText w:val="%4."/>
      <w:lvlJc w:val="left"/>
      <w:pPr>
        <w:ind w:left="3379" w:hanging="360"/>
      </w:pPr>
    </w:lvl>
    <w:lvl w:ilvl="4" w:tplc="04150019" w:tentative="1">
      <w:start w:val="1"/>
      <w:numFmt w:val="lowerLetter"/>
      <w:lvlText w:val="%5."/>
      <w:lvlJc w:val="left"/>
      <w:pPr>
        <w:ind w:left="4099" w:hanging="360"/>
      </w:pPr>
    </w:lvl>
    <w:lvl w:ilvl="5" w:tplc="0415001B" w:tentative="1">
      <w:start w:val="1"/>
      <w:numFmt w:val="lowerRoman"/>
      <w:lvlText w:val="%6."/>
      <w:lvlJc w:val="right"/>
      <w:pPr>
        <w:ind w:left="4819" w:hanging="180"/>
      </w:pPr>
    </w:lvl>
    <w:lvl w:ilvl="6" w:tplc="0415000F" w:tentative="1">
      <w:start w:val="1"/>
      <w:numFmt w:val="decimal"/>
      <w:lvlText w:val="%7."/>
      <w:lvlJc w:val="left"/>
      <w:pPr>
        <w:ind w:left="5539" w:hanging="360"/>
      </w:pPr>
    </w:lvl>
    <w:lvl w:ilvl="7" w:tplc="04150019" w:tentative="1">
      <w:start w:val="1"/>
      <w:numFmt w:val="lowerLetter"/>
      <w:lvlText w:val="%8."/>
      <w:lvlJc w:val="left"/>
      <w:pPr>
        <w:ind w:left="6259" w:hanging="360"/>
      </w:pPr>
    </w:lvl>
    <w:lvl w:ilvl="8" w:tplc="0415001B" w:tentative="1">
      <w:start w:val="1"/>
      <w:numFmt w:val="lowerRoman"/>
      <w:lvlText w:val="%9."/>
      <w:lvlJc w:val="right"/>
      <w:pPr>
        <w:ind w:left="6979" w:hanging="180"/>
      </w:pPr>
    </w:lvl>
  </w:abstractNum>
  <w:abstractNum w:abstractNumId="122" w15:restartNumberingAfterBreak="0">
    <w:nsid w:val="4772267D"/>
    <w:multiLevelType w:val="hybridMultilevel"/>
    <w:tmpl w:val="7508287A"/>
    <w:lvl w:ilvl="0" w:tplc="AE020086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4B8F7A68"/>
    <w:multiLevelType w:val="hybridMultilevel"/>
    <w:tmpl w:val="E676FEA2"/>
    <w:lvl w:ilvl="0" w:tplc="1A0A77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4" w15:restartNumberingAfterBreak="0">
    <w:nsid w:val="4C1E713A"/>
    <w:multiLevelType w:val="hybridMultilevel"/>
    <w:tmpl w:val="298AEBC6"/>
    <w:lvl w:ilvl="0" w:tplc="4E86F052">
      <w:start w:val="1"/>
      <w:numFmt w:val="bullet"/>
      <w:lvlText w:val=""/>
      <w:lvlJc w:val="left"/>
      <w:pPr>
        <w:ind w:left="73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5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7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9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1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3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5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7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93" w:hanging="360"/>
      </w:pPr>
      <w:rPr>
        <w:rFonts w:ascii="Wingdings" w:hAnsi="Wingdings" w:hint="default"/>
      </w:rPr>
    </w:lvl>
  </w:abstractNum>
  <w:abstractNum w:abstractNumId="125" w15:restartNumberingAfterBreak="0">
    <w:nsid w:val="4C7E4F02"/>
    <w:multiLevelType w:val="hybridMultilevel"/>
    <w:tmpl w:val="AC8C2BEC"/>
    <w:lvl w:ilvl="0" w:tplc="04150011">
      <w:start w:val="1"/>
      <w:numFmt w:val="decimal"/>
      <w:lvlText w:val="%1)"/>
      <w:lvlJc w:val="left"/>
      <w:pPr>
        <w:ind w:left="1260" w:hanging="36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26" w15:restartNumberingAfterBreak="0">
    <w:nsid w:val="4C907419"/>
    <w:multiLevelType w:val="hybridMultilevel"/>
    <w:tmpl w:val="8BACD83A"/>
    <w:lvl w:ilvl="0" w:tplc="FAAAE934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EB80CE6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7" w15:restartNumberingAfterBreak="0">
    <w:nsid w:val="4CB75EF9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2460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28" w15:restartNumberingAfterBreak="0">
    <w:nsid w:val="4CE00331"/>
    <w:multiLevelType w:val="hybridMultilevel"/>
    <w:tmpl w:val="E4A648A6"/>
    <w:lvl w:ilvl="0" w:tplc="FAAAE934">
      <w:start w:val="1"/>
      <w:numFmt w:val="decimal"/>
      <w:lvlText w:val="1.%1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29" w15:restartNumberingAfterBreak="0">
    <w:nsid w:val="4E014A82"/>
    <w:multiLevelType w:val="hybridMultilevel"/>
    <w:tmpl w:val="59568B28"/>
    <w:lvl w:ilvl="0" w:tplc="A3D2292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FF2CB48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8E96B174">
      <w:start w:val="1"/>
      <w:numFmt w:val="decimal"/>
      <w:lvlText w:val="%4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 w:tplc="7F30CEA6">
      <w:start w:val="1"/>
      <w:numFmt w:val="lowerLetter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 w:tplc="7F30CEA6">
      <w:start w:val="1"/>
      <w:numFmt w:val="lowerLetter"/>
      <w:lvlText w:val="%6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0" w15:restartNumberingAfterBreak="0">
    <w:nsid w:val="4FAA650F"/>
    <w:multiLevelType w:val="hybridMultilevel"/>
    <w:tmpl w:val="797E6E3E"/>
    <w:lvl w:ilvl="0" w:tplc="51C0C5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4FBE6FAC"/>
    <w:multiLevelType w:val="hybridMultilevel"/>
    <w:tmpl w:val="7DE09E5C"/>
    <w:lvl w:ilvl="0" w:tplc="8B3E69DC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504B15BE"/>
    <w:multiLevelType w:val="multilevel"/>
    <w:tmpl w:val="56CADE50"/>
    <w:styleLink w:val="WWNum2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33" w15:restartNumberingAfterBreak="0">
    <w:nsid w:val="50EE72FF"/>
    <w:multiLevelType w:val="multilevel"/>
    <w:tmpl w:val="D94269B0"/>
    <w:styleLink w:val="List14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134" w15:restartNumberingAfterBreak="0">
    <w:nsid w:val="520C65C0"/>
    <w:multiLevelType w:val="multilevel"/>
    <w:tmpl w:val="94C4BF6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5" w15:restartNumberingAfterBreak="0">
    <w:nsid w:val="52E67D01"/>
    <w:multiLevelType w:val="hybridMultilevel"/>
    <w:tmpl w:val="ED78B102"/>
    <w:lvl w:ilvl="0" w:tplc="36048E84">
      <w:start w:val="7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537B6B12"/>
    <w:multiLevelType w:val="hybridMultilevel"/>
    <w:tmpl w:val="37B21094"/>
    <w:lvl w:ilvl="0" w:tplc="33E42E68">
      <w:start w:val="1"/>
      <w:numFmt w:val="decimal"/>
      <w:lvlText w:val="5.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5580626D"/>
    <w:multiLevelType w:val="hybridMultilevel"/>
    <w:tmpl w:val="8E468366"/>
    <w:lvl w:ilvl="0" w:tplc="7FFA0A90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560D045B"/>
    <w:multiLevelType w:val="multilevel"/>
    <w:tmpl w:val="02945CD2"/>
    <w:lvl w:ilvl="0">
      <w:start w:val="1"/>
      <w:numFmt w:val="decimal"/>
      <w:lvlText w:val="4.%1"/>
      <w:lvlJc w:val="left"/>
      <w:pPr>
        <w:ind w:left="1260" w:hanging="360"/>
      </w:pPr>
      <w:rPr>
        <w:rFonts w:hint="default"/>
        <w:b w:val="0"/>
        <w:bCs w:val="0"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00" w:hanging="1800"/>
      </w:pPr>
      <w:rPr>
        <w:rFonts w:hint="default"/>
      </w:rPr>
    </w:lvl>
  </w:abstractNum>
  <w:abstractNum w:abstractNumId="139" w15:restartNumberingAfterBreak="0">
    <w:nsid w:val="56525312"/>
    <w:multiLevelType w:val="hybridMultilevel"/>
    <w:tmpl w:val="7074AF40"/>
    <w:lvl w:ilvl="0" w:tplc="EB9A0C34">
      <w:start w:val="1"/>
      <w:numFmt w:val="decimal"/>
      <w:lvlText w:val="3.%1"/>
      <w:lvlJc w:val="left"/>
      <w:pPr>
        <w:ind w:left="12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40" w15:restartNumberingAfterBreak="0">
    <w:nsid w:val="580D2B7D"/>
    <w:multiLevelType w:val="multilevel"/>
    <w:tmpl w:val="D14CD9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3"/>
      <w:numFmt w:val="decimal"/>
      <w:lvlText w:val="1.%2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41" w15:restartNumberingAfterBreak="0">
    <w:nsid w:val="58197BB2"/>
    <w:multiLevelType w:val="multilevel"/>
    <w:tmpl w:val="738E73F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2" w15:restartNumberingAfterBreak="0">
    <w:nsid w:val="58805F0D"/>
    <w:multiLevelType w:val="hybridMultilevel"/>
    <w:tmpl w:val="CA0CA8D0"/>
    <w:name w:val="WW8Num72"/>
    <w:lvl w:ilvl="0" w:tplc="2DCA259A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589223A4"/>
    <w:multiLevelType w:val="multilevel"/>
    <w:tmpl w:val="60D4022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4" w15:restartNumberingAfterBreak="0">
    <w:nsid w:val="590B327D"/>
    <w:multiLevelType w:val="hybridMultilevel"/>
    <w:tmpl w:val="44001904"/>
    <w:lvl w:ilvl="0" w:tplc="1D269D5C">
      <w:start w:val="1"/>
      <w:numFmt w:val="decimal"/>
      <w:lvlText w:val="12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59684373"/>
    <w:multiLevelType w:val="hybridMultilevel"/>
    <w:tmpl w:val="73F29842"/>
    <w:lvl w:ilvl="0" w:tplc="54B8A386">
      <w:start w:val="1"/>
      <w:numFmt w:val="decimal"/>
      <w:lvlText w:val="2.%1"/>
      <w:lvlJc w:val="left"/>
      <w:pPr>
        <w:ind w:left="112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3" w:hanging="360"/>
      </w:pPr>
    </w:lvl>
    <w:lvl w:ilvl="2" w:tplc="0415001B" w:tentative="1">
      <w:start w:val="1"/>
      <w:numFmt w:val="lowerRoman"/>
      <w:lvlText w:val="%3."/>
      <w:lvlJc w:val="right"/>
      <w:pPr>
        <w:ind w:left="2563" w:hanging="180"/>
      </w:pPr>
    </w:lvl>
    <w:lvl w:ilvl="3" w:tplc="0415000F" w:tentative="1">
      <w:start w:val="1"/>
      <w:numFmt w:val="decimal"/>
      <w:lvlText w:val="%4."/>
      <w:lvlJc w:val="left"/>
      <w:pPr>
        <w:ind w:left="3283" w:hanging="360"/>
      </w:pPr>
    </w:lvl>
    <w:lvl w:ilvl="4" w:tplc="04150019" w:tentative="1">
      <w:start w:val="1"/>
      <w:numFmt w:val="lowerLetter"/>
      <w:lvlText w:val="%5."/>
      <w:lvlJc w:val="left"/>
      <w:pPr>
        <w:ind w:left="4003" w:hanging="360"/>
      </w:pPr>
    </w:lvl>
    <w:lvl w:ilvl="5" w:tplc="0415001B" w:tentative="1">
      <w:start w:val="1"/>
      <w:numFmt w:val="lowerRoman"/>
      <w:lvlText w:val="%6."/>
      <w:lvlJc w:val="right"/>
      <w:pPr>
        <w:ind w:left="4723" w:hanging="180"/>
      </w:pPr>
    </w:lvl>
    <w:lvl w:ilvl="6" w:tplc="0415000F" w:tentative="1">
      <w:start w:val="1"/>
      <w:numFmt w:val="decimal"/>
      <w:lvlText w:val="%7."/>
      <w:lvlJc w:val="left"/>
      <w:pPr>
        <w:ind w:left="5443" w:hanging="360"/>
      </w:pPr>
    </w:lvl>
    <w:lvl w:ilvl="7" w:tplc="04150019" w:tentative="1">
      <w:start w:val="1"/>
      <w:numFmt w:val="lowerLetter"/>
      <w:lvlText w:val="%8."/>
      <w:lvlJc w:val="left"/>
      <w:pPr>
        <w:ind w:left="6163" w:hanging="360"/>
      </w:pPr>
    </w:lvl>
    <w:lvl w:ilvl="8" w:tplc="0415001B" w:tentative="1">
      <w:start w:val="1"/>
      <w:numFmt w:val="lowerRoman"/>
      <w:lvlText w:val="%9."/>
      <w:lvlJc w:val="right"/>
      <w:pPr>
        <w:ind w:left="6883" w:hanging="180"/>
      </w:pPr>
    </w:lvl>
  </w:abstractNum>
  <w:abstractNum w:abstractNumId="146" w15:restartNumberingAfterBreak="0">
    <w:nsid w:val="5AC570AD"/>
    <w:multiLevelType w:val="hybridMultilevel"/>
    <w:tmpl w:val="E0580C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5ACE64D9"/>
    <w:multiLevelType w:val="hybridMultilevel"/>
    <w:tmpl w:val="BACA752C"/>
    <w:lvl w:ilvl="0" w:tplc="821E5D74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5C1F5F36"/>
    <w:multiLevelType w:val="multilevel"/>
    <w:tmpl w:val="BD9C7B28"/>
    <w:lvl w:ilvl="0">
      <w:start w:val="1"/>
      <w:numFmt w:val="decimal"/>
      <w:lvlText w:val="6.%1."/>
      <w:lvlJc w:val="left"/>
      <w:pPr>
        <w:ind w:left="720" w:hanging="360"/>
      </w:pPr>
      <w:rPr>
        <w:rFonts w:hint="default"/>
        <w:b w:val="0"/>
        <w:color w:val="00000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90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00" w:hanging="1800"/>
      </w:pPr>
      <w:rPr>
        <w:rFonts w:hint="default"/>
      </w:rPr>
    </w:lvl>
  </w:abstractNum>
  <w:abstractNum w:abstractNumId="149" w15:restartNumberingAfterBreak="0">
    <w:nsid w:val="5C881814"/>
    <w:multiLevelType w:val="hybridMultilevel"/>
    <w:tmpl w:val="EB388C6E"/>
    <w:lvl w:ilvl="0" w:tplc="FAAAE934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613A30C6"/>
    <w:multiLevelType w:val="hybridMultilevel"/>
    <w:tmpl w:val="A072D6D0"/>
    <w:lvl w:ilvl="0" w:tplc="BC1888FE">
      <w:start w:val="1"/>
      <w:numFmt w:val="bullet"/>
      <w:lvlText w:val="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51" w15:restartNumberingAfterBreak="0">
    <w:nsid w:val="61F96247"/>
    <w:multiLevelType w:val="hybridMultilevel"/>
    <w:tmpl w:val="C688E7B4"/>
    <w:lvl w:ilvl="0" w:tplc="A9CEC95E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635B6951"/>
    <w:multiLevelType w:val="hybridMultilevel"/>
    <w:tmpl w:val="428E9098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3" w15:restartNumberingAfterBreak="0">
    <w:nsid w:val="66010A0C"/>
    <w:multiLevelType w:val="hybridMultilevel"/>
    <w:tmpl w:val="1DC8086E"/>
    <w:lvl w:ilvl="0" w:tplc="59628FAE">
      <w:start w:val="1"/>
      <w:numFmt w:val="lowerLetter"/>
      <w:lvlText w:val="%1)"/>
      <w:lvlJc w:val="left"/>
      <w:pPr>
        <w:ind w:left="18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40" w:hanging="360"/>
      </w:pPr>
    </w:lvl>
    <w:lvl w:ilvl="2" w:tplc="0415001B" w:tentative="1">
      <w:start w:val="1"/>
      <w:numFmt w:val="lowerRoman"/>
      <w:lvlText w:val="%3."/>
      <w:lvlJc w:val="right"/>
      <w:pPr>
        <w:ind w:left="3260" w:hanging="180"/>
      </w:pPr>
    </w:lvl>
    <w:lvl w:ilvl="3" w:tplc="0415000F" w:tentative="1">
      <w:start w:val="1"/>
      <w:numFmt w:val="decimal"/>
      <w:lvlText w:val="%4."/>
      <w:lvlJc w:val="left"/>
      <w:pPr>
        <w:ind w:left="3980" w:hanging="360"/>
      </w:pPr>
    </w:lvl>
    <w:lvl w:ilvl="4" w:tplc="04150019" w:tentative="1">
      <w:start w:val="1"/>
      <w:numFmt w:val="lowerLetter"/>
      <w:lvlText w:val="%5."/>
      <w:lvlJc w:val="left"/>
      <w:pPr>
        <w:ind w:left="4700" w:hanging="360"/>
      </w:pPr>
    </w:lvl>
    <w:lvl w:ilvl="5" w:tplc="0415001B" w:tentative="1">
      <w:start w:val="1"/>
      <w:numFmt w:val="lowerRoman"/>
      <w:lvlText w:val="%6."/>
      <w:lvlJc w:val="right"/>
      <w:pPr>
        <w:ind w:left="5420" w:hanging="180"/>
      </w:pPr>
    </w:lvl>
    <w:lvl w:ilvl="6" w:tplc="0415000F" w:tentative="1">
      <w:start w:val="1"/>
      <w:numFmt w:val="decimal"/>
      <w:lvlText w:val="%7."/>
      <w:lvlJc w:val="left"/>
      <w:pPr>
        <w:ind w:left="6140" w:hanging="360"/>
      </w:pPr>
    </w:lvl>
    <w:lvl w:ilvl="7" w:tplc="04150019" w:tentative="1">
      <w:start w:val="1"/>
      <w:numFmt w:val="lowerLetter"/>
      <w:lvlText w:val="%8."/>
      <w:lvlJc w:val="left"/>
      <w:pPr>
        <w:ind w:left="6860" w:hanging="360"/>
      </w:pPr>
    </w:lvl>
    <w:lvl w:ilvl="8" w:tplc="0415001B" w:tentative="1">
      <w:start w:val="1"/>
      <w:numFmt w:val="lowerRoman"/>
      <w:lvlText w:val="%9."/>
      <w:lvlJc w:val="right"/>
      <w:pPr>
        <w:ind w:left="7580" w:hanging="180"/>
      </w:pPr>
    </w:lvl>
  </w:abstractNum>
  <w:abstractNum w:abstractNumId="154" w15:restartNumberingAfterBreak="0">
    <w:nsid w:val="66CD0C05"/>
    <w:multiLevelType w:val="multilevel"/>
    <w:tmpl w:val="751414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55" w15:restartNumberingAfterBreak="0">
    <w:nsid w:val="67125886"/>
    <w:multiLevelType w:val="multilevel"/>
    <w:tmpl w:val="85A44B30"/>
    <w:lvl w:ilvl="0">
      <w:start w:val="2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6" w15:restartNumberingAfterBreak="0">
    <w:nsid w:val="6740470D"/>
    <w:multiLevelType w:val="multilevel"/>
    <w:tmpl w:val="9D50B2F4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2991" w:hanging="504"/>
      </w:pPr>
      <w:rPr>
        <w:rFonts w:ascii="Tahoma" w:hAnsi="Tahoma" w:cs="Tahoma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lowerLetter"/>
      <w:lvlText w:val="%4)"/>
      <w:lvlJc w:val="left"/>
      <w:pPr>
        <w:ind w:left="2088" w:hanging="648"/>
      </w:pPr>
      <w:rPr>
        <w:b w:val="0"/>
        <w:i w:val="0"/>
        <w:color w:val="auto"/>
        <w:vertAlign w:val="baseline"/>
      </w:rPr>
    </w:lvl>
    <w:lvl w:ilvl="4">
      <w:start w:val="1"/>
      <w:numFmt w:val="bullet"/>
      <w:lvlText w:val=""/>
      <w:lvlJc w:val="left"/>
      <w:pPr>
        <w:ind w:left="2592" w:hanging="792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3096" w:hanging="936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57" w15:restartNumberingAfterBreak="0">
    <w:nsid w:val="681A724A"/>
    <w:multiLevelType w:val="hybridMultilevel"/>
    <w:tmpl w:val="9B9AF4BE"/>
    <w:lvl w:ilvl="0" w:tplc="19423810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68EB5D8F"/>
    <w:multiLevelType w:val="hybridMultilevel"/>
    <w:tmpl w:val="2A58BCEE"/>
    <w:lvl w:ilvl="0" w:tplc="7DEAD6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9" w15:restartNumberingAfterBreak="0">
    <w:nsid w:val="69343AB6"/>
    <w:multiLevelType w:val="hybridMultilevel"/>
    <w:tmpl w:val="21947E38"/>
    <w:lvl w:ilvl="0" w:tplc="BA06EA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55"/>
        </w:tabs>
        <w:ind w:left="145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0" w15:restartNumberingAfterBreak="0">
    <w:nsid w:val="6A0D42DA"/>
    <w:multiLevelType w:val="multilevel"/>
    <w:tmpl w:val="7D907C02"/>
    <w:lvl w:ilvl="0">
      <w:start w:val="3"/>
      <w:numFmt w:val="decimal"/>
      <w:lvlText w:val="3.%1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Tahoma" w:eastAsia="Times New Roman" w:hAnsi="Tahoma" w:cs="Tahoma" w:hint="default"/>
        <w:sz w:val="19"/>
        <w:szCs w:val="19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161" w15:restartNumberingAfterBreak="0">
    <w:nsid w:val="6B4C0EA5"/>
    <w:multiLevelType w:val="multilevel"/>
    <w:tmpl w:val="339065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5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2" w15:restartNumberingAfterBreak="0">
    <w:nsid w:val="6C2337F6"/>
    <w:multiLevelType w:val="multilevel"/>
    <w:tmpl w:val="4D7C0C56"/>
    <w:styleLink w:val="WW8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63" w15:restartNumberingAfterBreak="0">
    <w:nsid w:val="6C29244A"/>
    <w:multiLevelType w:val="hybridMultilevel"/>
    <w:tmpl w:val="B36CEA12"/>
    <w:lvl w:ilvl="0" w:tplc="A0043738">
      <w:start w:val="1"/>
      <w:numFmt w:val="decimal"/>
      <w:lvlText w:val="%1)"/>
      <w:lvlJc w:val="left"/>
      <w:pPr>
        <w:ind w:left="1220" w:hanging="360"/>
      </w:pPr>
      <w:rPr>
        <w:rFonts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64" w15:restartNumberingAfterBreak="0">
    <w:nsid w:val="6CB64676"/>
    <w:multiLevelType w:val="hybridMultilevel"/>
    <w:tmpl w:val="F1DE75CE"/>
    <w:lvl w:ilvl="0" w:tplc="67F45FFE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5" w15:restartNumberingAfterBreak="0">
    <w:nsid w:val="6D47793A"/>
    <w:multiLevelType w:val="hybridMultilevel"/>
    <w:tmpl w:val="43184944"/>
    <w:lvl w:ilvl="0" w:tplc="51C0C564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926E1846">
      <w:start w:val="1"/>
      <w:numFmt w:val="decimal"/>
      <w:lvlText w:val="5.%2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6" w15:restartNumberingAfterBreak="0">
    <w:nsid w:val="6E226FAB"/>
    <w:multiLevelType w:val="hybridMultilevel"/>
    <w:tmpl w:val="8B2CB9BA"/>
    <w:lvl w:ilvl="0" w:tplc="BCAEE456">
      <w:start w:val="1"/>
      <w:numFmt w:val="bullet"/>
      <w:lvlText w:val=""/>
      <w:lvlJc w:val="left"/>
      <w:pPr>
        <w:ind w:left="1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80" w:hanging="360"/>
      </w:pPr>
      <w:rPr>
        <w:rFonts w:ascii="Wingdings" w:hAnsi="Wingdings" w:hint="default"/>
      </w:rPr>
    </w:lvl>
  </w:abstractNum>
  <w:abstractNum w:abstractNumId="167" w15:restartNumberingAfterBreak="0">
    <w:nsid w:val="6E5C174B"/>
    <w:multiLevelType w:val="hybridMultilevel"/>
    <w:tmpl w:val="830CD126"/>
    <w:lvl w:ilvl="0" w:tplc="04150017">
      <w:start w:val="1"/>
      <w:numFmt w:val="lowerLetter"/>
      <w:lvlText w:val="%1)"/>
      <w:lvlJc w:val="left"/>
      <w:pPr>
        <w:ind w:left="1865" w:hanging="360"/>
      </w:pPr>
    </w:lvl>
    <w:lvl w:ilvl="1" w:tplc="04150019" w:tentative="1">
      <w:start w:val="1"/>
      <w:numFmt w:val="lowerLetter"/>
      <w:lvlText w:val="%2."/>
      <w:lvlJc w:val="left"/>
      <w:pPr>
        <w:ind w:left="2585" w:hanging="360"/>
      </w:pPr>
    </w:lvl>
    <w:lvl w:ilvl="2" w:tplc="0415001B" w:tentative="1">
      <w:start w:val="1"/>
      <w:numFmt w:val="lowerRoman"/>
      <w:lvlText w:val="%3."/>
      <w:lvlJc w:val="right"/>
      <w:pPr>
        <w:ind w:left="3305" w:hanging="180"/>
      </w:pPr>
    </w:lvl>
    <w:lvl w:ilvl="3" w:tplc="0415000F" w:tentative="1">
      <w:start w:val="1"/>
      <w:numFmt w:val="decimal"/>
      <w:lvlText w:val="%4."/>
      <w:lvlJc w:val="left"/>
      <w:pPr>
        <w:ind w:left="4025" w:hanging="360"/>
      </w:pPr>
    </w:lvl>
    <w:lvl w:ilvl="4" w:tplc="04150019" w:tentative="1">
      <w:start w:val="1"/>
      <w:numFmt w:val="lowerLetter"/>
      <w:lvlText w:val="%5."/>
      <w:lvlJc w:val="left"/>
      <w:pPr>
        <w:ind w:left="4745" w:hanging="360"/>
      </w:pPr>
    </w:lvl>
    <w:lvl w:ilvl="5" w:tplc="0415001B" w:tentative="1">
      <w:start w:val="1"/>
      <w:numFmt w:val="lowerRoman"/>
      <w:lvlText w:val="%6."/>
      <w:lvlJc w:val="right"/>
      <w:pPr>
        <w:ind w:left="5465" w:hanging="180"/>
      </w:pPr>
    </w:lvl>
    <w:lvl w:ilvl="6" w:tplc="0415000F" w:tentative="1">
      <w:start w:val="1"/>
      <w:numFmt w:val="decimal"/>
      <w:lvlText w:val="%7."/>
      <w:lvlJc w:val="left"/>
      <w:pPr>
        <w:ind w:left="6185" w:hanging="360"/>
      </w:pPr>
    </w:lvl>
    <w:lvl w:ilvl="7" w:tplc="04150019" w:tentative="1">
      <w:start w:val="1"/>
      <w:numFmt w:val="lowerLetter"/>
      <w:lvlText w:val="%8."/>
      <w:lvlJc w:val="left"/>
      <w:pPr>
        <w:ind w:left="6905" w:hanging="360"/>
      </w:pPr>
    </w:lvl>
    <w:lvl w:ilvl="8" w:tplc="0415001B" w:tentative="1">
      <w:start w:val="1"/>
      <w:numFmt w:val="lowerRoman"/>
      <w:lvlText w:val="%9."/>
      <w:lvlJc w:val="right"/>
      <w:pPr>
        <w:ind w:left="7625" w:hanging="180"/>
      </w:pPr>
    </w:lvl>
  </w:abstractNum>
  <w:abstractNum w:abstractNumId="168" w15:restartNumberingAfterBreak="0">
    <w:nsid w:val="6E8C4036"/>
    <w:multiLevelType w:val="multilevel"/>
    <w:tmpl w:val="E5BC13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9" w15:restartNumberingAfterBreak="0">
    <w:nsid w:val="7005339C"/>
    <w:multiLevelType w:val="hybridMultilevel"/>
    <w:tmpl w:val="5E76395E"/>
    <w:lvl w:ilvl="0" w:tplc="6AAA9078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71A51A6D"/>
    <w:multiLevelType w:val="hybridMultilevel"/>
    <w:tmpl w:val="07720594"/>
    <w:lvl w:ilvl="0" w:tplc="7608A6F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1" w15:restartNumberingAfterBreak="0">
    <w:nsid w:val="720C7DA5"/>
    <w:multiLevelType w:val="hybridMultilevel"/>
    <w:tmpl w:val="F8CC4A6A"/>
    <w:lvl w:ilvl="0" w:tplc="BCAEE45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2" w15:restartNumberingAfterBreak="0">
    <w:nsid w:val="72E225F3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73" w15:restartNumberingAfterBreak="0">
    <w:nsid w:val="73525C90"/>
    <w:multiLevelType w:val="multilevel"/>
    <w:tmpl w:val="D00290A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7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4" w15:restartNumberingAfterBreak="0">
    <w:nsid w:val="741F0B1F"/>
    <w:multiLevelType w:val="multilevel"/>
    <w:tmpl w:val="DF6A952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ind w:left="360" w:hanging="360"/>
      </w:pPr>
      <w:rPr>
        <w:rFonts w:hint="default"/>
        <w:b w:val="0"/>
        <w:bCs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5" w15:restartNumberingAfterBreak="0">
    <w:nsid w:val="762A075F"/>
    <w:multiLevelType w:val="hybridMultilevel"/>
    <w:tmpl w:val="B0D6A6DC"/>
    <w:lvl w:ilvl="0" w:tplc="93F6D67A">
      <w:start w:val="1"/>
      <w:numFmt w:val="decimal"/>
      <w:lvlText w:val="3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 w:tplc="1B30506A">
      <w:start w:val="4"/>
      <w:numFmt w:val="decimal"/>
      <w:lvlText w:val="%2."/>
      <w:lvlJc w:val="left"/>
      <w:pPr>
        <w:tabs>
          <w:tab w:val="num" w:pos="1329"/>
        </w:tabs>
        <w:ind w:left="1329" w:hanging="249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6" w15:restartNumberingAfterBreak="0">
    <w:nsid w:val="76444E47"/>
    <w:multiLevelType w:val="hybridMultilevel"/>
    <w:tmpl w:val="56489ACE"/>
    <w:lvl w:ilvl="0" w:tplc="958CBBFE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7" w15:restartNumberingAfterBreak="0">
    <w:nsid w:val="764A563F"/>
    <w:multiLevelType w:val="multilevel"/>
    <w:tmpl w:val="B72233BC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%2)"/>
      <w:lvlJc w:val="left"/>
      <w:rPr>
        <w:rFonts w:ascii="Trebuchet MS" w:eastAsia="Times New Roman" w:hAnsi="Trebuchet MS" w:cs="Arial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178" w15:restartNumberingAfterBreak="0">
    <w:nsid w:val="76893D23"/>
    <w:multiLevelType w:val="hybridMultilevel"/>
    <w:tmpl w:val="74961E62"/>
    <w:lvl w:ilvl="0" w:tplc="DBDE6D0A">
      <w:start w:val="1"/>
      <w:numFmt w:val="decimal"/>
      <w:lvlText w:val="6.%1"/>
      <w:lvlJc w:val="left"/>
      <w:pPr>
        <w:ind w:left="4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80" w:hanging="360"/>
      </w:pPr>
    </w:lvl>
    <w:lvl w:ilvl="2" w:tplc="0415001B" w:tentative="1">
      <w:start w:val="1"/>
      <w:numFmt w:val="lowerRoman"/>
      <w:lvlText w:val="%3."/>
      <w:lvlJc w:val="right"/>
      <w:pPr>
        <w:ind w:left="1900" w:hanging="180"/>
      </w:pPr>
    </w:lvl>
    <w:lvl w:ilvl="3" w:tplc="0415000F" w:tentative="1">
      <w:start w:val="1"/>
      <w:numFmt w:val="decimal"/>
      <w:lvlText w:val="%4."/>
      <w:lvlJc w:val="left"/>
      <w:pPr>
        <w:ind w:left="2620" w:hanging="360"/>
      </w:pPr>
    </w:lvl>
    <w:lvl w:ilvl="4" w:tplc="04150019" w:tentative="1">
      <w:start w:val="1"/>
      <w:numFmt w:val="lowerLetter"/>
      <w:lvlText w:val="%5."/>
      <w:lvlJc w:val="left"/>
      <w:pPr>
        <w:ind w:left="3340" w:hanging="360"/>
      </w:pPr>
    </w:lvl>
    <w:lvl w:ilvl="5" w:tplc="0415001B" w:tentative="1">
      <w:start w:val="1"/>
      <w:numFmt w:val="lowerRoman"/>
      <w:lvlText w:val="%6."/>
      <w:lvlJc w:val="right"/>
      <w:pPr>
        <w:ind w:left="4060" w:hanging="180"/>
      </w:pPr>
    </w:lvl>
    <w:lvl w:ilvl="6" w:tplc="0415000F" w:tentative="1">
      <w:start w:val="1"/>
      <w:numFmt w:val="decimal"/>
      <w:lvlText w:val="%7."/>
      <w:lvlJc w:val="left"/>
      <w:pPr>
        <w:ind w:left="4780" w:hanging="360"/>
      </w:pPr>
    </w:lvl>
    <w:lvl w:ilvl="7" w:tplc="04150019" w:tentative="1">
      <w:start w:val="1"/>
      <w:numFmt w:val="lowerLetter"/>
      <w:lvlText w:val="%8."/>
      <w:lvlJc w:val="left"/>
      <w:pPr>
        <w:ind w:left="5500" w:hanging="360"/>
      </w:pPr>
    </w:lvl>
    <w:lvl w:ilvl="8" w:tplc="0415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79" w15:restartNumberingAfterBreak="0">
    <w:nsid w:val="76B016DA"/>
    <w:multiLevelType w:val="multilevel"/>
    <w:tmpl w:val="0000000C"/>
    <w:name w:val="WW8Num1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0" w15:restartNumberingAfterBreak="0">
    <w:nsid w:val="785E743E"/>
    <w:multiLevelType w:val="hybridMultilevel"/>
    <w:tmpl w:val="77AC5CBA"/>
    <w:name w:val="WW8Num73"/>
    <w:lvl w:ilvl="0" w:tplc="13CAA66E">
      <w:start w:val="1"/>
      <w:numFmt w:val="decimal"/>
      <w:lvlText w:val="11. %17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1" w15:restartNumberingAfterBreak="0">
    <w:nsid w:val="78F234E1"/>
    <w:multiLevelType w:val="hybridMultilevel"/>
    <w:tmpl w:val="1970284C"/>
    <w:lvl w:ilvl="0" w:tplc="787E09D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trike w:val="0"/>
        <w:d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2" w15:restartNumberingAfterBreak="0">
    <w:nsid w:val="79422C23"/>
    <w:multiLevelType w:val="multilevel"/>
    <w:tmpl w:val="336E68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3" w15:restartNumberingAfterBreak="0">
    <w:nsid w:val="796D2768"/>
    <w:multiLevelType w:val="hybridMultilevel"/>
    <w:tmpl w:val="37007F7C"/>
    <w:lvl w:ilvl="0" w:tplc="2BC0E6D6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4" w15:restartNumberingAfterBreak="0">
    <w:nsid w:val="7A0C77E1"/>
    <w:multiLevelType w:val="hybridMultilevel"/>
    <w:tmpl w:val="A4469B2A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5" w15:restartNumberingAfterBreak="0">
    <w:nsid w:val="7A1E22B5"/>
    <w:multiLevelType w:val="hybridMultilevel"/>
    <w:tmpl w:val="595EF0C0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86" w15:restartNumberingAfterBreak="0">
    <w:nsid w:val="7A322470"/>
    <w:multiLevelType w:val="multilevel"/>
    <w:tmpl w:val="102CD952"/>
    <w:lvl w:ilvl="0">
      <w:start w:val="1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7" w15:restartNumberingAfterBreak="0">
    <w:nsid w:val="7A654872"/>
    <w:multiLevelType w:val="multilevel"/>
    <w:tmpl w:val="15D885BC"/>
    <w:lvl w:ilvl="0">
      <w:start w:val="2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1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9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04" w:hanging="1800"/>
      </w:pPr>
      <w:rPr>
        <w:rFonts w:hint="default"/>
      </w:rPr>
    </w:lvl>
  </w:abstractNum>
  <w:abstractNum w:abstractNumId="188" w15:restartNumberingAfterBreak="0">
    <w:nsid w:val="7A8E6EA1"/>
    <w:multiLevelType w:val="hybridMultilevel"/>
    <w:tmpl w:val="2B9C4EE8"/>
    <w:lvl w:ilvl="0" w:tplc="A636FDE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9" w15:restartNumberingAfterBreak="0">
    <w:nsid w:val="7B0071BB"/>
    <w:multiLevelType w:val="hybridMultilevel"/>
    <w:tmpl w:val="F29A8594"/>
    <w:lvl w:ilvl="0" w:tplc="1576A8B8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621"/>
        </w:tabs>
        <w:ind w:left="162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1"/>
        </w:tabs>
        <w:ind w:left="234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1"/>
        </w:tabs>
        <w:ind w:left="306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1"/>
        </w:tabs>
        <w:ind w:left="378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1"/>
        </w:tabs>
        <w:ind w:left="450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1"/>
        </w:tabs>
        <w:ind w:left="522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1"/>
        </w:tabs>
        <w:ind w:left="594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1"/>
        </w:tabs>
        <w:ind w:left="6661" w:hanging="180"/>
      </w:pPr>
    </w:lvl>
  </w:abstractNum>
  <w:abstractNum w:abstractNumId="190" w15:restartNumberingAfterBreak="0">
    <w:nsid w:val="7B12367E"/>
    <w:multiLevelType w:val="hybridMultilevel"/>
    <w:tmpl w:val="8E0CDDF6"/>
    <w:lvl w:ilvl="0" w:tplc="54E2DB88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1" w15:restartNumberingAfterBreak="0">
    <w:nsid w:val="7BB94726"/>
    <w:multiLevelType w:val="hybridMultilevel"/>
    <w:tmpl w:val="C0146C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2" w15:restartNumberingAfterBreak="0">
    <w:nsid w:val="7C801587"/>
    <w:multiLevelType w:val="hybridMultilevel"/>
    <w:tmpl w:val="AAE80DF4"/>
    <w:lvl w:ilvl="0" w:tplc="B2309250">
      <w:start w:val="1"/>
      <w:numFmt w:val="decimal"/>
      <w:lvlText w:val="1.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3" w15:restartNumberingAfterBreak="0">
    <w:nsid w:val="7C84223D"/>
    <w:multiLevelType w:val="hybridMultilevel"/>
    <w:tmpl w:val="457061CE"/>
    <w:lvl w:ilvl="0" w:tplc="FCD04EC6">
      <w:start w:val="1"/>
      <w:numFmt w:val="decimal"/>
      <w:lvlText w:val="1.%1"/>
      <w:lvlJc w:val="left"/>
      <w:pPr>
        <w:ind w:left="112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94" w15:restartNumberingAfterBreak="0">
    <w:nsid w:val="7D86628B"/>
    <w:multiLevelType w:val="multilevel"/>
    <w:tmpl w:val="7C36C39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pStyle w:val="Hania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5" w15:restartNumberingAfterBreak="0">
    <w:nsid w:val="7DD94A78"/>
    <w:multiLevelType w:val="multilevel"/>
    <w:tmpl w:val="481CE0FE"/>
    <w:lvl w:ilvl="0">
      <w:start w:val="3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196" w15:restartNumberingAfterBreak="0">
    <w:nsid w:val="7E3633F3"/>
    <w:multiLevelType w:val="hybridMultilevel"/>
    <w:tmpl w:val="E458B378"/>
    <w:lvl w:ilvl="0" w:tplc="D78CC28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70ACE53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7" w15:restartNumberingAfterBreak="0">
    <w:nsid w:val="7FBF1AB8"/>
    <w:multiLevelType w:val="hybridMultilevel"/>
    <w:tmpl w:val="C35AE5A6"/>
    <w:lvl w:ilvl="0" w:tplc="ADE8413A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25908488">
    <w:abstractNumId w:val="2"/>
  </w:num>
  <w:num w:numId="2" w16cid:durableId="637147026">
    <w:abstractNumId w:val="148"/>
  </w:num>
  <w:num w:numId="3" w16cid:durableId="1966620537">
    <w:abstractNumId w:val="64"/>
  </w:num>
  <w:num w:numId="4" w16cid:durableId="1020081273">
    <w:abstractNumId w:val="168"/>
  </w:num>
  <w:num w:numId="5" w16cid:durableId="745569339">
    <w:abstractNumId w:val="192"/>
  </w:num>
  <w:num w:numId="6" w16cid:durableId="574776710">
    <w:abstractNumId w:val="138"/>
  </w:num>
  <w:num w:numId="7" w16cid:durableId="1179082300">
    <w:abstractNumId w:val="149"/>
  </w:num>
  <w:num w:numId="8" w16cid:durableId="1550220557">
    <w:abstractNumId w:val="54"/>
  </w:num>
  <w:num w:numId="9" w16cid:durableId="407338652">
    <w:abstractNumId w:val="5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653875301">
    <w:abstractNumId w:val="174"/>
  </w:num>
  <w:num w:numId="11" w16cid:durableId="3367830">
    <w:abstractNumId w:val="133"/>
  </w:num>
  <w:num w:numId="12" w16cid:durableId="1815297871">
    <w:abstractNumId w:val="55"/>
  </w:num>
  <w:num w:numId="13" w16cid:durableId="636449704">
    <w:abstractNumId w:val="92"/>
  </w:num>
  <w:num w:numId="14" w16cid:durableId="1835221776">
    <w:abstractNumId w:val="140"/>
  </w:num>
  <w:num w:numId="15" w16cid:durableId="751700421">
    <w:abstractNumId w:val="161"/>
  </w:num>
  <w:num w:numId="16" w16cid:durableId="699207330">
    <w:abstractNumId w:val="162"/>
  </w:num>
  <w:num w:numId="17" w16cid:durableId="980961979">
    <w:abstractNumId w:val="88"/>
  </w:num>
  <w:num w:numId="18" w16cid:durableId="1817910981">
    <w:abstractNumId w:val="62"/>
  </w:num>
  <w:num w:numId="19" w16cid:durableId="1033574798">
    <w:abstractNumId w:val="9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529028595">
    <w:abstractNumId w:val="53"/>
  </w:num>
  <w:num w:numId="21" w16cid:durableId="1539590278">
    <w:abstractNumId w:val="188"/>
  </w:num>
  <w:num w:numId="22" w16cid:durableId="237903440">
    <w:abstractNumId w:val="83"/>
  </w:num>
  <w:num w:numId="23" w16cid:durableId="197930931">
    <w:abstractNumId w:val="136"/>
  </w:num>
  <w:num w:numId="24" w16cid:durableId="279343265">
    <w:abstractNumId w:val="163"/>
  </w:num>
  <w:num w:numId="25" w16cid:durableId="269506808">
    <w:abstractNumId w:val="38"/>
  </w:num>
  <w:num w:numId="26" w16cid:durableId="381029215">
    <w:abstractNumId w:val="127"/>
  </w:num>
  <w:num w:numId="27" w16cid:durableId="2118403024">
    <w:abstractNumId w:val="101"/>
  </w:num>
  <w:num w:numId="28" w16cid:durableId="1813790120">
    <w:abstractNumId w:val="25"/>
  </w:num>
  <w:num w:numId="29" w16cid:durableId="516967292">
    <w:abstractNumId w:val="116"/>
  </w:num>
  <w:num w:numId="30" w16cid:durableId="1657417741">
    <w:abstractNumId w:val="147"/>
  </w:num>
  <w:num w:numId="31" w16cid:durableId="723717866">
    <w:abstractNumId w:val="164"/>
  </w:num>
  <w:num w:numId="32" w16cid:durableId="65614780">
    <w:abstractNumId w:val="184"/>
  </w:num>
  <w:num w:numId="33" w16cid:durableId="1427382344">
    <w:abstractNumId w:val="121"/>
  </w:num>
  <w:num w:numId="34" w16cid:durableId="1497266365">
    <w:abstractNumId w:val="120"/>
  </w:num>
  <w:num w:numId="35" w16cid:durableId="1378356661">
    <w:abstractNumId w:val="72"/>
  </w:num>
  <w:num w:numId="36" w16cid:durableId="15160368">
    <w:abstractNumId w:val="84"/>
  </w:num>
  <w:num w:numId="37" w16cid:durableId="1978686329">
    <w:abstractNumId w:val="86"/>
  </w:num>
  <w:num w:numId="38" w16cid:durableId="1227914944">
    <w:abstractNumId w:val="80"/>
  </w:num>
  <w:num w:numId="39" w16cid:durableId="125198779">
    <w:abstractNumId w:val="68"/>
  </w:num>
  <w:num w:numId="40" w16cid:durableId="36861341">
    <w:abstractNumId w:val="29"/>
  </w:num>
  <w:num w:numId="41" w16cid:durableId="902373238">
    <w:abstractNumId w:val="152"/>
  </w:num>
  <w:num w:numId="42" w16cid:durableId="769474019">
    <w:abstractNumId w:val="81"/>
  </w:num>
  <w:num w:numId="43" w16cid:durableId="745155049">
    <w:abstractNumId w:val="108"/>
  </w:num>
  <w:num w:numId="44" w16cid:durableId="1340498655">
    <w:abstractNumId w:val="118"/>
  </w:num>
  <w:num w:numId="45" w16cid:durableId="1205367061">
    <w:abstractNumId w:val="144"/>
  </w:num>
  <w:num w:numId="46" w16cid:durableId="196628992">
    <w:abstractNumId w:val="27"/>
  </w:num>
  <w:num w:numId="47" w16cid:durableId="159657487">
    <w:abstractNumId w:val="50"/>
  </w:num>
  <w:num w:numId="48" w16cid:durableId="1399137096">
    <w:abstractNumId w:val="97"/>
  </w:num>
  <w:num w:numId="49" w16cid:durableId="849638489">
    <w:abstractNumId w:val="41"/>
  </w:num>
  <w:num w:numId="50" w16cid:durableId="119736852">
    <w:abstractNumId w:val="36"/>
  </w:num>
  <w:num w:numId="51" w16cid:durableId="400057503">
    <w:abstractNumId w:val="125"/>
  </w:num>
  <w:num w:numId="52" w16cid:durableId="1138650040">
    <w:abstractNumId w:val="47"/>
  </w:num>
  <w:num w:numId="53" w16cid:durableId="714424692">
    <w:abstractNumId w:val="146"/>
  </w:num>
  <w:num w:numId="54" w16cid:durableId="1216240638">
    <w:abstractNumId w:val="105"/>
  </w:num>
  <w:num w:numId="55" w16cid:durableId="857893168">
    <w:abstractNumId w:val="60"/>
  </w:num>
  <w:num w:numId="56" w16cid:durableId="1940336227">
    <w:abstractNumId w:val="117"/>
  </w:num>
  <w:num w:numId="57" w16cid:durableId="39936093">
    <w:abstractNumId w:val="166"/>
  </w:num>
  <w:num w:numId="58" w16cid:durableId="864756553">
    <w:abstractNumId w:val="26"/>
  </w:num>
  <w:num w:numId="59" w16cid:durableId="2047558288">
    <w:abstractNumId w:val="154"/>
  </w:num>
  <w:num w:numId="60" w16cid:durableId="1383092512">
    <w:abstractNumId w:val="182"/>
  </w:num>
  <w:num w:numId="61" w16cid:durableId="1807359304">
    <w:abstractNumId w:val="19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1786389873">
    <w:abstractNumId w:val="18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 w16cid:durableId="416906867">
    <w:abstractNumId w:val="28"/>
  </w:num>
  <w:num w:numId="64" w16cid:durableId="1008867452">
    <w:abstractNumId w:val="129"/>
  </w:num>
  <w:num w:numId="65" w16cid:durableId="1583219005">
    <w:abstractNumId w:val="34"/>
  </w:num>
  <w:num w:numId="66" w16cid:durableId="1278296473">
    <w:abstractNumId w:val="110"/>
  </w:num>
  <w:num w:numId="67" w16cid:durableId="1223364877">
    <w:abstractNumId w:val="52"/>
  </w:num>
  <w:num w:numId="68" w16cid:durableId="900753925">
    <w:abstractNumId w:val="176"/>
  </w:num>
  <w:num w:numId="69" w16cid:durableId="467362967">
    <w:abstractNumId w:val="85"/>
  </w:num>
  <w:num w:numId="70" w16cid:durableId="2008442264">
    <w:abstractNumId w:val="158"/>
  </w:num>
  <w:num w:numId="71" w16cid:durableId="1233662470">
    <w:abstractNumId w:val="35"/>
  </w:num>
  <w:num w:numId="72" w16cid:durableId="1193231975">
    <w:abstractNumId w:val="137"/>
  </w:num>
  <w:num w:numId="73" w16cid:durableId="953947367">
    <w:abstractNumId w:val="131"/>
  </w:num>
  <w:num w:numId="74" w16cid:durableId="82532299">
    <w:abstractNumId w:val="111"/>
  </w:num>
  <w:num w:numId="75" w16cid:durableId="5059437">
    <w:abstractNumId w:val="191"/>
  </w:num>
  <w:num w:numId="76" w16cid:durableId="1437019098">
    <w:abstractNumId w:val="48"/>
  </w:num>
  <w:num w:numId="77" w16cid:durableId="1435249050">
    <w:abstractNumId w:val="100"/>
  </w:num>
  <w:num w:numId="78" w16cid:durableId="1818298267">
    <w:abstractNumId w:val="160"/>
  </w:num>
  <w:num w:numId="79" w16cid:durableId="1412048238">
    <w:abstractNumId w:val="172"/>
  </w:num>
  <w:num w:numId="80" w16cid:durableId="1151362883">
    <w:abstractNumId w:val="46"/>
  </w:num>
  <w:num w:numId="81" w16cid:durableId="1934053054">
    <w:abstractNumId w:val="139"/>
  </w:num>
  <w:num w:numId="82" w16cid:durableId="1830707018">
    <w:abstractNumId w:val="93"/>
  </w:num>
  <w:num w:numId="83" w16cid:durableId="1381438444">
    <w:abstractNumId w:val="30"/>
  </w:num>
  <w:num w:numId="84" w16cid:durableId="573779610">
    <w:abstractNumId w:val="56"/>
  </w:num>
  <w:num w:numId="85" w16cid:durableId="239607579">
    <w:abstractNumId w:val="185"/>
  </w:num>
  <w:num w:numId="86" w16cid:durableId="1004168436">
    <w:abstractNumId w:val="70"/>
  </w:num>
  <w:num w:numId="87" w16cid:durableId="617107309">
    <w:abstractNumId w:val="51"/>
  </w:num>
  <w:num w:numId="88" w16cid:durableId="1198543354">
    <w:abstractNumId w:val="40"/>
  </w:num>
  <w:num w:numId="89" w16cid:durableId="98838070">
    <w:abstractNumId w:val="193"/>
  </w:num>
  <w:num w:numId="90" w16cid:durableId="1977105691">
    <w:abstractNumId w:val="75"/>
  </w:num>
  <w:num w:numId="91" w16cid:durableId="274796703">
    <w:abstractNumId w:val="157"/>
  </w:num>
  <w:num w:numId="92" w16cid:durableId="183054510">
    <w:abstractNumId w:val="103"/>
  </w:num>
  <w:num w:numId="93" w16cid:durableId="1728604386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 w16cid:durableId="1793937255">
    <w:abstractNumId w:val="40"/>
    <w:lvlOverride w:ilvl="0">
      <w:startOverride w:val="1"/>
    </w:lvlOverride>
  </w:num>
  <w:num w:numId="95" w16cid:durableId="1776092234">
    <w:abstractNumId w:val="87"/>
  </w:num>
  <w:num w:numId="96" w16cid:durableId="2126197137">
    <w:abstractNumId w:val="98"/>
  </w:num>
  <w:num w:numId="97" w16cid:durableId="641159258">
    <w:abstractNumId w:val="57"/>
  </w:num>
  <w:num w:numId="98" w16cid:durableId="425923294">
    <w:abstractNumId w:val="5"/>
  </w:num>
  <w:num w:numId="99" w16cid:durableId="1239824597">
    <w:abstractNumId w:val="186"/>
  </w:num>
  <w:num w:numId="100" w16cid:durableId="2134058227">
    <w:abstractNumId w:val="134"/>
  </w:num>
  <w:num w:numId="101" w16cid:durableId="1465736277">
    <w:abstractNumId w:val="197"/>
  </w:num>
  <w:num w:numId="102" w16cid:durableId="1083063645">
    <w:abstractNumId w:val="132"/>
  </w:num>
  <w:num w:numId="103" w16cid:durableId="1540387921">
    <w:abstractNumId w:val="73"/>
  </w:num>
  <w:num w:numId="104" w16cid:durableId="710300782">
    <w:abstractNumId w:val="90"/>
  </w:num>
  <w:num w:numId="105" w16cid:durableId="916986785">
    <w:abstractNumId w:val="159"/>
  </w:num>
  <w:num w:numId="106" w16cid:durableId="2013335180">
    <w:abstractNumId w:val="119"/>
  </w:num>
  <w:num w:numId="107" w16cid:durableId="1783724697">
    <w:abstractNumId w:val="1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8" w16cid:durableId="896403853">
    <w:abstractNumId w:val="173"/>
  </w:num>
  <w:num w:numId="109" w16cid:durableId="743262524">
    <w:abstractNumId w:val="32"/>
  </w:num>
  <w:num w:numId="110" w16cid:durableId="95684584">
    <w:abstractNumId w:val="83"/>
    <w:lvlOverride w:ilvl="0">
      <w:lvl w:ilvl="0">
        <w:start w:val="1"/>
        <w:numFmt w:val="decimal"/>
        <w:lvlText w:val="%1."/>
        <w:lvlJc w:val="left"/>
        <w:rPr>
          <w:rFonts w:ascii="Tahoma" w:eastAsia="Times New Roman" w:hAnsi="Tahoma" w:cs="Tahoma" w:hint="default"/>
          <w:b w:val="0"/>
          <w:position w:val="0"/>
        </w:rPr>
      </w:lvl>
    </w:lvlOverride>
  </w:num>
  <w:num w:numId="111" w16cid:durableId="1590383412">
    <w:abstractNumId w:val="177"/>
  </w:num>
  <w:num w:numId="112" w16cid:durableId="1545822908">
    <w:abstractNumId w:val="126"/>
  </w:num>
  <w:num w:numId="113" w16cid:durableId="1643122729">
    <w:abstractNumId w:val="59"/>
  </w:num>
  <w:num w:numId="114" w16cid:durableId="500395164">
    <w:abstractNumId w:val="39"/>
  </w:num>
  <w:num w:numId="115" w16cid:durableId="1833833865">
    <w:abstractNumId w:val="142"/>
  </w:num>
  <w:num w:numId="116" w16cid:durableId="1125272709">
    <w:abstractNumId w:val="151"/>
  </w:num>
  <w:num w:numId="117" w16cid:durableId="282074974">
    <w:abstractNumId w:val="183"/>
  </w:num>
  <w:num w:numId="118" w16cid:durableId="2089617551">
    <w:abstractNumId w:val="112"/>
  </w:num>
  <w:num w:numId="119" w16cid:durableId="1875461930">
    <w:abstractNumId w:val="65"/>
  </w:num>
  <w:num w:numId="120" w16cid:durableId="189805309">
    <w:abstractNumId w:val="190"/>
  </w:num>
  <w:num w:numId="121" w16cid:durableId="1411341904">
    <w:abstractNumId w:val="114"/>
  </w:num>
  <w:num w:numId="122" w16cid:durableId="352927445">
    <w:abstractNumId w:val="99"/>
  </w:num>
  <w:num w:numId="123" w16cid:durableId="505242325">
    <w:abstractNumId w:val="113"/>
  </w:num>
  <w:num w:numId="124" w16cid:durableId="755589000">
    <w:abstractNumId w:val="74"/>
  </w:num>
  <w:num w:numId="125" w16cid:durableId="122893956">
    <w:abstractNumId w:val="78"/>
  </w:num>
  <w:num w:numId="126" w16cid:durableId="1643541415">
    <w:abstractNumId w:val="71"/>
  </w:num>
  <w:num w:numId="127" w16cid:durableId="369842303">
    <w:abstractNumId w:val="31"/>
  </w:num>
  <w:num w:numId="128" w16cid:durableId="13969410">
    <w:abstractNumId w:val="66"/>
  </w:num>
  <w:num w:numId="129" w16cid:durableId="1520123413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0" w16cid:durableId="1863700">
    <w:abstractNumId w:val="194"/>
  </w:num>
  <w:num w:numId="131" w16cid:durableId="1177572390">
    <w:abstractNumId w:val="141"/>
  </w:num>
  <w:num w:numId="132" w16cid:durableId="1025906712">
    <w:abstractNumId w:val="175"/>
  </w:num>
  <w:num w:numId="133" w16cid:durableId="1349872345">
    <w:abstractNumId w:val="189"/>
  </w:num>
  <w:num w:numId="134" w16cid:durableId="2118016942">
    <w:abstractNumId w:val="143"/>
  </w:num>
  <w:num w:numId="135" w16cid:durableId="2088383987">
    <w:abstractNumId w:val="178"/>
  </w:num>
  <w:num w:numId="136" w16cid:durableId="498739485">
    <w:abstractNumId w:val="91"/>
  </w:num>
  <w:num w:numId="137" w16cid:durableId="1904757709">
    <w:abstractNumId w:val="107"/>
  </w:num>
  <w:num w:numId="138" w16cid:durableId="153230808">
    <w:abstractNumId w:val="67"/>
  </w:num>
  <w:num w:numId="139" w16cid:durableId="1270119267">
    <w:abstractNumId w:val="82"/>
  </w:num>
  <w:num w:numId="140" w16cid:durableId="543713100">
    <w:abstractNumId w:val="135"/>
  </w:num>
  <w:num w:numId="141" w16cid:durableId="1785227766">
    <w:abstractNumId w:val="95"/>
  </w:num>
  <w:num w:numId="142" w16cid:durableId="1946885634">
    <w:abstractNumId w:val="79"/>
  </w:num>
  <w:num w:numId="143" w16cid:durableId="2008746137">
    <w:abstractNumId w:val="17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4" w16cid:durableId="588003221">
    <w:abstractNumId w:val="128"/>
  </w:num>
  <w:num w:numId="145" w16cid:durableId="2106798504">
    <w:abstractNumId w:val="115"/>
  </w:num>
  <w:num w:numId="146" w16cid:durableId="1953628544">
    <w:abstractNumId w:val="43"/>
  </w:num>
  <w:num w:numId="147" w16cid:durableId="750202461">
    <w:abstractNumId w:val="169"/>
  </w:num>
  <w:num w:numId="148" w16cid:durableId="347948458">
    <w:abstractNumId w:val="76"/>
  </w:num>
  <w:num w:numId="149" w16cid:durableId="1124276615">
    <w:abstractNumId w:val="45"/>
  </w:num>
  <w:num w:numId="150" w16cid:durableId="483665385">
    <w:abstractNumId w:val="153"/>
  </w:num>
  <w:num w:numId="151" w16cid:durableId="1605846737">
    <w:abstractNumId w:val="37"/>
  </w:num>
  <w:num w:numId="152" w16cid:durableId="583732433">
    <w:abstractNumId w:val="89"/>
  </w:num>
  <w:num w:numId="153" w16cid:durableId="727387931">
    <w:abstractNumId w:val="122"/>
  </w:num>
  <w:num w:numId="154" w16cid:durableId="743184041">
    <w:abstractNumId w:val="96"/>
  </w:num>
  <w:num w:numId="155" w16cid:durableId="1341005629">
    <w:abstractNumId w:val="130"/>
  </w:num>
  <w:num w:numId="156" w16cid:durableId="258022719">
    <w:abstractNumId w:val="195"/>
  </w:num>
  <w:num w:numId="157" w16cid:durableId="626399338">
    <w:abstractNumId w:val="77"/>
  </w:num>
  <w:num w:numId="158" w16cid:durableId="2131390894">
    <w:abstractNumId w:val="155"/>
  </w:num>
  <w:num w:numId="159" w16cid:durableId="1446971176">
    <w:abstractNumId w:val="109"/>
  </w:num>
  <w:num w:numId="160" w16cid:durableId="93139097">
    <w:abstractNumId w:val="187"/>
  </w:num>
  <w:num w:numId="161" w16cid:durableId="297105349">
    <w:abstractNumId w:val="33"/>
  </w:num>
  <w:num w:numId="162" w16cid:durableId="1665010658">
    <w:abstractNumId w:val="44"/>
  </w:num>
  <w:num w:numId="163" w16cid:durableId="1695688667">
    <w:abstractNumId w:val="69"/>
  </w:num>
  <w:num w:numId="164" w16cid:durableId="709450786">
    <w:abstractNumId w:val="167"/>
  </w:num>
  <w:num w:numId="165" w16cid:durableId="325059710">
    <w:abstractNumId w:val="150"/>
  </w:num>
  <w:num w:numId="166" w16cid:durableId="288240304">
    <w:abstractNumId w:val="106"/>
  </w:num>
  <w:num w:numId="167" w16cid:durableId="738669476">
    <w:abstractNumId w:val="165"/>
  </w:num>
  <w:num w:numId="168" w16cid:durableId="303855859">
    <w:abstractNumId w:val="58"/>
  </w:num>
  <w:num w:numId="169" w16cid:durableId="1561863925">
    <w:abstractNumId w:val="124"/>
  </w:num>
  <w:num w:numId="170" w16cid:durableId="1231043091">
    <w:abstractNumId w:val="104"/>
  </w:num>
  <w:num w:numId="171" w16cid:durableId="358241758">
    <w:abstractNumId w:val="145"/>
  </w:num>
  <w:num w:numId="172" w16cid:durableId="849873480">
    <w:abstractNumId w:val="170"/>
  </w:num>
  <w:num w:numId="173" w16cid:durableId="2050303380">
    <w:abstractNumId w:val="42"/>
  </w:num>
  <w:num w:numId="174" w16cid:durableId="67460960">
    <w:abstractNumId w:val="156"/>
  </w:num>
  <w:num w:numId="175" w16cid:durableId="16003722">
    <w:abstractNumId w:val="0"/>
  </w:num>
  <w:num w:numId="176" w16cid:durableId="933634027">
    <w:abstractNumId w:val="94"/>
  </w:num>
  <w:num w:numId="177" w16cid:durableId="906723119">
    <w:abstractNumId w:val="49"/>
  </w:num>
  <w:num w:numId="178" w16cid:durableId="353387637">
    <w:abstractNumId w:val="61"/>
  </w:num>
  <w:numIdMacAtCleanup w:val="17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8"/>
  <w:removePersonalInformation/>
  <w:removeDateAndTime/>
  <w:proofState w:spelling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50"/>
    <o:shapelayout v:ext="edit">
      <o:idmap v:ext="edit" data="1"/>
      <o:rules v:ext="edit">
        <o:r id="V:Rule1" type="connector" idref="#_x0000_s1026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3B36"/>
    <w:rsid w:val="00000839"/>
    <w:rsid w:val="0000111F"/>
    <w:rsid w:val="00001A74"/>
    <w:rsid w:val="000030AB"/>
    <w:rsid w:val="000035EF"/>
    <w:rsid w:val="00003F16"/>
    <w:rsid w:val="00004BE1"/>
    <w:rsid w:val="00004D52"/>
    <w:rsid w:val="00005B91"/>
    <w:rsid w:val="00006AD6"/>
    <w:rsid w:val="000078B1"/>
    <w:rsid w:val="00007EB0"/>
    <w:rsid w:val="000118B3"/>
    <w:rsid w:val="00011911"/>
    <w:rsid w:val="00012AE8"/>
    <w:rsid w:val="00012CAE"/>
    <w:rsid w:val="00012FB1"/>
    <w:rsid w:val="00013200"/>
    <w:rsid w:val="00014152"/>
    <w:rsid w:val="00014F70"/>
    <w:rsid w:val="000156AA"/>
    <w:rsid w:val="00016154"/>
    <w:rsid w:val="00016518"/>
    <w:rsid w:val="00016B91"/>
    <w:rsid w:val="00017B47"/>
    <w:rsid w:val="00021E8B"/>
    <w:rsid w:val="00023077"/>
    <w:rsid w:val="00024582"/>
    <w:rsid w:val="00024A77"/>
    <w:rsid w:val="000255C6"/>
    <w:rsid w:val="0002560D"/>
    <w:rsid w:val="0002792F"/>
    <w:rsid w:val="00031F79"/>
    <w:rsid w:val="000328E6"/>
    <w:rsid w:val="00033296"/>
    <w:rsid w:val="000351A7"/>
    <w:rsid w:val="000353B8"/>
    <w:rsid w:val="0003545A"/>
    <w:rsid w:val="00035BC3"/>
    <w:rsid w:val="0003616E"/>
    <w:rsid w:val="000365FB"/>
    <w:rsid w:val="00036E0F"/>
    <w:rsid w:val="00037E73"/>
    <w:rsid w:val="000426F8"/>
    <w:rsid w:val="00042B0B"/>
    <w:rsid w:val="000434BE"/>
    <w:rsid w:val="000437FE"/>
    <w:rsid w:val="00043839"/>
    <w:rsid w:val="000438B6"/>
    <w:rsid w:val="000470FD"/>
    <w:rsid w:val="0005056F"/>
    <w:rsid w:val="00050F21"/>
    <w:rsid w:val="00051C61"/>
    <w:rsid w:val="00052BBA"/>
    <w:rsid w:val="00052DA6"/>
    <w:rsid w:val="000534A0"/>
    <w:rsid w:val="000534EA"/>
    <w:rsid w:val="00054749"/>
    <w:rsid w:val="00057125"/>
    <w:rsid w:val="000573FE"/>
    <w:rsid w:val="00057429"/>
    <w:rsid w:val="0006014C"/>
    <w:rsid w:val="0006144A"/>
    <w:rsid w:val="000626C9"/>
    <w:rsid w:val="00063A15"/>
    <w:rsid w:val="0006460E"/>
    <w:rsid w:val="000647D7"/>
    <w:rsid w:val="00065504"/>
    <w:rsid w:val="00065D4F"/>
    <w:rsid w:val="000673F4"/>
    <w:rsid w:val="000677B8"/>
    <w:rsid w:val="00067B08"/>
    <w:rsid w:val="000700A9"/>
    <w:rsid w:val="00070192"/>
    <w:rsid w:val="00070478"/>
    <w:rsid w:val="000704F6"/>
    <w:rsid w:val="0007096E"/>
    <w:rsid w:val="000724C0"/>
    <w:rsid w:val="00072854"/>
    <w:rsid w:val="00072E9D"/>
    <w:rsid w:val="000738FF"/>
    <w:rsid w:val="00073DB1"/>
    <w:rsid w:val="000748E7"/>
    <w:rsid w:val="00074B95"/>
    <w:rsid w:val="00075206"/>
    <w:rsid w:val="00075E85"/>
    <w:rsid w:val="00075F90"/>
    <w:rsid w:val="0008072A"/>
    <w:rsid w:val="000811BA"/>
    <w:rsid w:val="000818DB"/>
    <w:rsid w:val="0008196F"/>
    <w:rsid w:val="00081C34"/>
    <w:rsid w:val="000820E8"/>
    <w:rsid w:val="00082C4C"/>
    <w:rsid w:val="0008429B"/>
    <w:rsid w:val="00084DE7"/>
    <w:rsid w:val="000852A8"/>
    <w:rsid w:val="000857FA"/>
    <w:rsid w:val="00085822"/>
    <w:rsid w:val="000901CB"/>
    <w:rsid w:val="000916DE"/>
    <w:rsid w:val="00092484"/>
    <w:rsid w:val="000929B9"/>
    <w:rsid w:val="00092E8B"/>
    <w:rsid w:val="0009349C"/>
    <w:rsid w:val="000934A4"/>
    <w:rsid w:val="0009395A"/>
    <w:rsid w:val="00093A3D"/>
    <w:rsid w:val="00095C9A"/>
    <w:rsid w:val="00095D7F"/>
    <w:rsid w:val="00097612"/>
    <w:rsid w:val="0009774B"/>
    <w:rsid w:val="0009777C"/>
    <w:rsid w:val="000A195F"/>
    <w:rsid w:val="000A19DC"/>
    <w:rsid w:val="000A1E02"/>
    <w:rsid w:val="000A26CB"/>
    <w:rsid w:val="000A2791"/>
    <w:rsid w:val="000A570B"/>
    <w:rsid w:val="000A70F3"/>
    <w:rsid w:val="000B04C3"/>
    <w:rsid w:val="000B0B23"/>
    <w:rsid w:val="000B3412"/>
    <w:rsid w:val="000B45DC"/>
    <w:rsid w:val="000B7077"/>
    <w:rsid w:val="000B75EF"/>
    <w:rsid w:val="000C03C7"/>
    <w:rsid w:val="000C11FF"/>
    <w:rsid w:val="000C1A1C"/>
    <w:rsid w:val="000C66EC"/>
    <w:rsid w:val="000C70D9"/>
    <w:rsid w:val="000D0FF3"/>
    <w:rsid w:val="000D1CC6"/>
    <w:rsid w:val="000D3BAC"/>
    <w:rsid w:val="000D3E07"/>
    <w:rsid w:val="000D4330"/>
    <w:rsid w:val="000D4514"/>
    <w:rsid w:val="000D4673"/>
    <w:rsid w:val="000D4FB0"/>
    <w:rsid w:val="000D6666"/>
    <w:rsid w:val="000D6DC2"/>
    <w:rsid w:val="000D7900"/>
    <w:rsid w:val="000D7AB3"/>
    <w:rsid w:val="000D7BC4"/>
    <w:rsid w:val="000D7EAA"/>
    <w:rsid w:val="000E0599"/>
    <w:rsid w:val="000E063D"/>
    <w:rsid w:val="000E095B"/>
    <w:rsid w:val="000E1C73"/>
    <w:rsid w:val="000E1E7F"/>
    <w:rsid w:val="000E285E"/>
    <w:rsid w:val="000E29D9"/>
    <w:rsid w:val="000E2E00"/>
    <w:rsid w:val="000E3308"/>
    <w:rsid w:val="000E38F8"/>
    <w:rsid w:val="000E3F7A"/>
    <w:rsid w:val="000E4177"/>
    <w:rsid w:val="000E4404"/>
    <w:rsid w:val="000E465B"/>
    <w:rsid w:val="000E57F1"/>
    <w:rsid w:val="000E58AE"/>
    <w:rsid w:val="000E7345"/>
    <w:rsid w:val="000F090C"/>
    <w:rsid w:val="000F09C0"/>
    <w:rsid w:val="000F0B7D"/>
    <w:rsid w:val="000F435A"/>
    <w:rsid w:val="000F4C8F"/>
    <w:rsid w:val="000F4D50"/>
    <w:rsid w:val="000F4E05"/>
    <w:rsid w:val="000F58E1"/>
    <w:rsid w:val="000F6BA8"/>
    <w:rsid w:val="000F758C"/>
    <w:rsid w:val="00101011"/>
    <w:rsid w:val="001020AB"/>
    <w:rsid w:val="001035EE"/>
    <w:rsid w:val="00103865"/>
    <w:rsid w:val="001066C3"/>
    <w:rsid w:val="00107AC1"/>
    <w:rsid w:val="0011063B"/>
    <w:rsid w:val="00112110"/>
    <w:rsid w:val="0011445A"/>
    <w:rsid w:val="00115E2F"/>
    <w:rsid w:val="00115E68"/>
    <w:rsid w:val="0011638C"/>
    <w:rsid w:val="001163A2"/>
    <w:rsid w:val="001166A2"/>
    <w:rsid w:val="001170CF"/>
    <w:rsid w:val="0011747B"/>
    <w:rsid w:val="00117B75"/>
    <w:rsid w:val="00117D3A"/>
    <w:rsid w:val="0012062F"/>
    <w:rsid w:val="0012101B"/>
    <w:rsid w:val="00121C0F"/>
    <w:rsid w:val="001222D9"/>
    <w:rsid w:val="00122464"/>
    <w:rsid w:val="00122D48"/>
    <w:rsid w:val="001231A8"/>
    <w:rsid w:val="00123A60"/>
    <w:rsid w:val="00124455"/>
    <w:rsid w:val="00125113"/>
    <w:rsid w:val="00125319"/>
    <w:rsid w:val="00125D34"/>
    <w:rsid w:val="001260A8"/>
    <w:rsid w:val="00127036"/>
    <w:rsid w:val="001274D4"/>
    <w:rsid w:val="0013016A"/>
    <w:rsid w:val="0013088C"/>
    <w:rsid w:val="00131ADA"/>
    <w:rsid w:val="00132D68"/>
    <w:rsid w:val="00134475"/>
    <w:rsid w:val="00134C80"/>
    <w:rsid w:val="00135103"/>
    <w:rsid w:val="001351FF"/>
    <w:rsid w:val="001365CD"/>
    <w:rsid w:val="001366D1"/>
    <w:rsid w:val="00140D26"/>
    <w:rsid w:val="001411A5"/>
    <w:rsid w:val="00142287"/>
    <w:rsid w:val="001424F9"/>
    <w:rsid w:val="00143596"/>
    <w:rsid w:val="001441D8"/>
    <w:rsid w:val="001458F7"/>
    <w:rsid w:val="001465F5"/>
    <w:rsid w:val="00146AB7"/>
    <w:rsid w:val="001508AF"/>
    <w:rsid w:val="0015098D"/>
    <w:rsid w:val="00151C0C"/>
    <w:rsid w:val="001525DD"/>
    <w:rsid w:val="00153531"/>
    <w:rsid w:val="00153707"/>
    <w:rsid w:val="00155BF3"/>
    <w:rsid w:val="00156704"/>
    <w:rsid w:val="00157587"/>
    <w:rsid w:val="00157D22"/>
    <w:rsid w:val="00157F45"/>
    <w:rsid w:val="001601E8"/>
    <w:rsid w:val="0016060F"/>
    <w:rsid w:val="00161EE7"/>
    <w:rsid w:val="00162185"/>
    <w:rsid w:val="00162831"/>
    <w:rsid w:val="00163C14"/>
    <w:rsid w:val="00164742"/>
    <w:rsid w:val="00166E09"/>
    <w:rsid w:val="001679A9"/>
    <w:rsid w:val="0017023A"/>
    <w:rsid w:val="00171104"/>
    <w:rsid w:val="00172006"/>
    <w:rsid w:val="00173615"/>
    <w:rsid w:val="00174C14"/>
    <w:rsid w:val="00175208"/>
    <w:rsid w:val="0017557F"/>
    <w:rsid w:val="00180373"/>
    <w:rsid w:val="00180C71"/>
    <w:rsid w:val="00180DA1"/>
    <w:rsid w:val="00181088"/>
    <w:rsid w:val="00181176"/>
    <w:rsid w:val="00181424"/>
    <w:rsid w:val="00181C3E"/>
    <w:rsid w:val="00181EC5"/>
    <w:rsid w:val="00183A0C"/>
    <w:rsid w:val="00183B34"/>
    <w:rsid w:val="00185032"/>
    <w:rsid w:val="00185149"/>
    <w:rsid w:val="00185A09"/>
    <w:rsid w:val="00186349"/>
    <w:rsid w:val="00186CC2"/>
    <w:rsid w:val="00187EF0"/>
    <w:rsid w:val="0019083A"/>
    <w:rsid w:val="0019130C"/>
    <w:rsid w:val="001925D5"/>
    <w:rsid w:val="00193671"/>
    <w:rsid w:val="00193C85"/>
    <w:rsid w:val="00194310"/>
    <w:rsid w:val="00194619"/>
    <w:rsid w:val="00194EA2"/>
    <w:rsid w:val="00195FBD"/>
    <w:rsid w:val="00196747"/>
    <w:rsid w:val="001976A4"/>
    <w:rsid w:val="001A049E"/>
    <w:rsid w:val="001A06E9"/>
    <w:rsid w:val="001A0967"/>
    <w:rsid w:val="001A10DA"/>
    <w:rsid w:val="001A1D92"/>
    <w:rsid w:val="001A21CF"/>
    <w:rsid w:val="001A4225"/>
    <w:rsid w:val="001A4A77"/>
    <w:rsid w:val="001A59F1"/>
    <w:rsid w:val="001A6173"/>
    <w:rsid w:val="001A7460"/>
    <w:rsid w:val="001A7E19"/>
    <w:rsid w:val="001A7FA9"/>
    <w:rsid w:val="001B10BE"/>
    <w:rsid w:val="001B1DEC"/>
    <w:rsid w:val="001B25AD"/>
    <w:rsid w:val="001B2648"/>
    <w:rsid w:val="001B541F"/>
    <w:rsid w:val="001B556E"/>
    <w:rsid w:val="001B559E"/>
    <w:rsid w:val="001B5669"/>
    <w:rsid w:val="001B596A"/>
    <w:rsid w:val="001B658C"/>
    <w:rsid w:val="001B698F"/>
    <w:rsid w:val="001B6C02"/>
    <w:rsid w:val="001B7B76"/>
    <w:rsid w:val="001C0404"/>
    <w:rsid w:val="001C14B0"/>
    <w:rsid w:val="001C2765"/>
    <w:rsid w:val="001C27FC"/>
    <w:rsid w:val="001C2B17"/>
    <w:rsid w:val="001C35AA"/>
    <w:rsid w:val="001C3F15"/>
    <w:rsid w:val="001C43DE"/>
    <w:rsid w:val="001C4CB8"/>
    <w:rsid w:val="001C4FDA"/>
    <w:rsid w:val="001C5432"/>
    <w:rsid w:val="001C5983"/>
    <w:rsid w:val="001C5A8B"/>
    <w:rsid w:val="001C61A2"/>
    <w:rsid w:val="001C6D03"/>
    <w:rsid w:val="001C7127"/>
    <w:rsid w:val="001C79BA"/>
    <w:rsid w:val="001D026C"/>
    <w:rsid w:val="001D1AAD"/>
    <w:rsid w:val="001D292B"/>
    <w:rsid w:val="001D3D5A"/>
    <w:rsid w:val="001D44C6"/>
    <w:rsid w:val="001D4761"/>
    <w:rsid w:val="001D4B42"/>
    <w:rsid w:val="001D4DD4"/>
    <w:rsid w:val="001D5A4B"/>
    <w:rsid w:val="001D5DEC"/>
    <w:rsid w:val="001D6E75"/>
    <w:rsid w:val="001D7241"/>
    <w:rsid w:val="001D7832"/>
    <w:rsid w:val="001D7F86"/>
    <w:rsid w:val="001D7FF7"/>
    <w:rsid w:val="001E2B17"/>
    <w:rsid w:val="001E3251"/>
    <w:rsid w:val="001E3291"/>
    <w:rsid w:val="001E369A"/>
    <w:rsid w:val="001E437D"/>
    <w:rsid w:val="001E4F46"/>
    <w:rsid w:val="001E4FA2"/>
    <w:rsid w:val="001E525F"/>
    <w:rsid w:val="001E5AB1"/>
    <w:rsid w:val="001E5DC7"/>
    <w:rsid w:val="001E62C5"/>
    <w:rsid w:val="001E73B8"/>
    <w:rsid w:val="001E7B69"/>
    <w:rsid w:val="001F0663"/>
    <w:rsid w:val="001F1C2C"/>
    <w:rsid w:val="001F1EC8"/>
    <w:rsid w:val="001F26A0"/>
    <w:rsid w:val="001F2C27"/>
    <w:rsid w:val="001F3176"/>
    <w:rsid w:val="001F3614"/>
    <w:rsid w:val="001F3979"/>
    <w:rsid w:val="001F3F20"/>
    <w:rsid w:val="001F4369"/>
    <w:rsid w:val="001F4A9C"/>
    <w:rsid w:val="001F57F7"/>
    <w:rsid w:val="001F5966"/>
    <w:rsid w:val="001F5CE9"/>
    <w:rsid w:val="001F6744"/>
    <w:rsid w:val="00201647"/>
    <w:rsid w:val="00201744"/>
    <w:rsid w:val="0020192D"/>
    <w:rsid w:val="00201DD0"/>
    <w:rsid w:val="00202176"/>
    <w:rsid w:val="00202407"/>
    <w:rsid w:val="00202CA1"/>
    <w:rsid w:val="00203BC3"/>
    <w:rsid w:val="00203E02"/>
    <w:rsid w:val="00204297"/>
    <w:rsid w:val="00204A8D"/>
    <w:rsid w:val="00206BA9"/>
    <w:rsid w:val="00206CA5"/>
    <w:rsid w:val="00211F65"/>
    <w:rsid w:val="00213215"/>
    <w:rsid w:val="00213B86"/>
    <w:rsid w:val="002147B3"/>
    <w:rsid w:val="0021523F"/>
    <w:rsid w:val="0021577F"/>
    <w:rsid w:val="0021700D"/>
    <w:rsid w:val="00220CF3"/>
    <w:rsid w:val="002220B7"/>
    <w:rsid w:val="002233A9"/>
    <w:rsid w:val="002236C3"/>
    <w:rsid w:val="00225493"/>
    <w:rsid w:val="00226227"/>
    <w:rsid w:val="00227630"/>
    <w:rsid w:val="00230232"/>
    <w:rsid w:val="00230C35"/>
    <w:rsid w:val="00231AFF"/>
    <w:rsid w:val="0023297A"/>
    <w:rsid w:val="00232CE7"/>
    <w:rsid w:val="00233105"/>
    <w:rsid w:val="00233156"/>
    <w:rsid w:val="00233873"/>
    <w:rsid w:val="0023417D"/>
    <w:rsid w:val="0023431C"/>
    <w:rsid w:val="002345C5"/>
    <w:rsid w:val="002347A4"/>
    <w:rsid w:val="00235D1B"/>
    <w:rsid w:val="00236A51"/>
    <w:rsid w:val="002370C2"/>
    <w:rsid w:val="002401B1"/>
    <w:rsid w:val="00240F8D"/>
    <w:rsid w:val="0024132D"/>
    <w:rsid w:val="00242630"/>
    <w:rsid w:val="00244917"/>
    <w:rsid w:val="00245433"/>
    <w:rsid w:val="00250538"/>
    <w:rsid w:val="002533D3"/>
    <w:rsid w:val="002534F4"/>
    <w:rsid w:val="00253644"/>
    <w:rsid w:val="00253996"/>
    <w:rsid w:val="00253B82"/>
    <w:rsid w:val="00253E1D"/>
    <w:rsid w:val="002549D3"/>
    <w:rsid w:val="00254F17"/>
    <w:rsid w:val="00256E84"/>
    <w:rsid w:val="00257213"/>
    <w:rsid w:val="00257541"/>
    <w:rsid w:val="00260586"/>
    <w:rsid w:val="00262A85"/>
    <w:rsid w:val="00263D01"/>
    <w:rsid w:val="0026400E"/>
    <w:rsid w:val="002640EA"/>
    <w:rsid w:val="00264874"/>
    <w:rsid w:val="00264AAE"/>
    <w:rsid w:val="0026536D"/>
    <w:rsid w:val="00265F1D"/>
    <w:rsid w:val="00266B40"/>
    <w:rsid w:val="00267E9C"/>
    <w:rsid w:val="00270868"/>
    <w:rsid w:val="00270AA1"/>
    <w:rsid w:val="00270C95"/>
    <w:rsid w:val="00270D72"/>
    <w:rsid w:val="00270F8F"/>
    <w:rsid w:val="00271301"/>
    <w:rsid w:val="002737A8"/>
    <w:rsid w:val="0027406B"/>
    <w:rsid w:val="002746B7"/>
    <w:rsid w:val="00275D3D"/>
    <w:rsid w:val="00276948"/>
    <w:rsid w:val="0028133B"/>
    <w:rsid w:val="0028162F"/>
    <w:rsid w:val="002816E8"/>
    <w:rsid w:val="00281E52"/>
    <w:rsid w:val="00282F67"/>
    <w:rsid w:val="00285939"/>
    <w:rsid w:val="00285C92"/>
    <w:rsid w:val="002862FA"/>
    <w:rsid w:val="00286AA5"/>
    <w:rsid w:val="0028788F"/>
    <w:rsid w:val="002905A1"/>
    <w:rsid w:val="00291273"/>
    <w:rsid w:val="002938BE"/>
    <w:rsid w:val="00293AFB"/>
    <w:rsid w:val="002945B0"/>
    <w:rsid w:val="002967B6"/>
    <w:rsid w:val="00297667"/>
    <w:rsid w:val="002A034E"/>
    <w:rsid w:val="002A052D"/>
    <w:rsid w:val="002A0E2B"/>
    <w:rsid w:val="002A0F33"/>
    <w:rsid w:val="002A146D"/>
    <w:rsid w:val="002A1581"/>
    <w:rsid w:val="002A171E"/>
    <w:rsid w:val="002A181A"/>
    <w:rsid w:val="002A2820"/>
    <w:rsid w:val="002A2C3F"/>
    <w:rsid w:val="002A3159"/>
    <w:rsid w:val="002A3C6F"/>
    <w:rsid w:val="002A3CC5"/>
    <w:rsid w:val="002A4FC8"/>
    <w:rsid w:val="002A64A8"/>
    <w:rsid w:val="002A6694"/>
    <w:rsid w:val="002A676B"/>
    <w:rsid w:val="002A72EB"/>
    <w:rsid w:val="002A743C"/>
    <w:rsid w:val="002B03EA"/>
    <w:rsid w:val="002B26A7"/>
    <w:rsid w:val="002B3017"/>
    <w:rsid w:val="002B3172"/>
    <w:rsid w:val="002B3BF5"/>
    <w:rsid w:val="002B4C9E"/>
    <w:rsid w:val="002B545F"/>
    <w:rsid w:val="002B56FD"/>
    <w:rsid w:val="002B6B39"/>
    <w:rsid w:val="002B72C5"/>
    <w:rsid w:val="002C0646"/>
    <w:rsid w:val="002C18C8"/>
    <w:rsid w:val="002C1A6D"/>
    <w:rsid w:val="002C233B"/>
    <w:rsid w:val="002C327A"/>
    <w:rsid w:val="002C4B87"/>
    <w:rsid w:val="002C539D"/>
    <w:rsid w:val="002C56F3"/>
    <w:rsid w:val="002C6856"/>
    <w:rsid w:val="002D0341"/>
    <w:rsid w:val="002D0539"/>
    <w:rsid w:val="002D07AC"/>
    <w:rsid w:val="002D0E1D"/>
    <w:rsid w:val="002D1DF0"/>
    <w:rsid w:val="002D1F75"/>
    <w:rsid w:val="002D27E8"/>
    <w:rsid w:val="002D2A44"/>
    <w:rsid w:val="002D2AE4"/>
    <w:rsid w:val="002D48F2"/>
    <w:rsid w:val="002D5C50"/>
    <w:rsid w:val="002D5F57"/>
    <w:rsid w:val="002D6041"/>
    <w:rsid w:val="002D62BA"/>
    <w:rsid w:val="002D62D4"/>
    <w:rsid w:val="002E2134"/>
    <w:rsid w:val="002E25F3"/>
    <w:rsid w:val="002E333B"/>
    <w:rsid w:val="002E373E"/>
    <w:rsid w:val="002E40FB"/>
    <w:rsid w:val="002E4256"/>
    <w:rsid w:val="002E4695"/>
    <w:rsid w:val="002E4B19"/>
    <w:rsid w:val="002E4E7E"/>
    <w:rsid w:val="002E73E9"/>
    <w:rsid w:val="002E7983"/>
    <w:rsid w:val="002F36E4"/>
    <w:rsid w:val="002F39F3"/>
    <w:rsid w:val="002F4313"/>
    <w:rsid w:val="002F477C"/>
    <w:rsid w:val="002F4BEB"/>
    <w:rsid w:val="002F60CC"/>
    <w:rsid w:val="002F7610"/>
    <w:rsid w:val="002F79C0"/>
    <w:rsid w:val="002F7EA7"/>
    <w:rsid w:val="00300287"/>
    <w:rsid w:val="00300518"/>
    <w:rsid w:val="00300AD6"/>
    <w:rsid w:val="00300D78"/>
    <w:rsid w:val="003012F9"/>
    <w:rsid w:val="00303771"/>
    <w:rsid w:val="00303B85"/>
    <w:rsid w:val="00305BC3"/>
    <w:rsid w:val="00306BA7"/>
    <w:rsid w:val="003071E7"/>
    <w:rsid w:val="003073CC"/>
    <w:rsid w:val="00307BB1"/>
    <w:rsid w:val="00307D18"/>
    <w:rsid w:val="0031034A"/>
    <w:rsid w:val="00310CDC"/>
    <w:rsid w:val="00312B4E"/>
    <w:rsid w:val="00313BEA"/>
    <w:rsid w:val="003144C7"/>
    <w:rsid w:val="00315744"/>
    <w:rsid w:val="00316325"/>
    <w:rsid w:val="00316612"/>
    <w:rsid w:val="0031685B"/>
    <w:rsid w:val="00316E98"/>
    <w:rsid w:val="00317140"/>
    <w:rsid w:val="00320FBB"/>
    <w:rsid w:val="00320FC8"/>
    <w:rsid w:val="00321D00"/>
    <w:rsid w:val="00322BFA"/>
    <w:rsid w:val="003239B0"/>
    <w:rsid w:val="00324403"/>
    <w:rsid w:val="00325821"/>
    <w:rsid w:val="003267B5"/>
    <w:rsid w:val="00327544"/>
    <w:rsid w:val="0032787C"/>
    <w:rsid w:val="00327C6B"/>
    <w:rsid w:val="0033024F"/>
    <w:rsid w:val="00330CAB"/>
    <w:rsid w:val="003311F6"/>
    <w:rsid w:val="00331533"/>
    <w:rsid w:val="003321F0"/>
    <w:rsid w:val="0033354F"/>
    <w:rsid w:val="00333BB5"/>
    <w:rsid w:val="00336836"/>
    <w:rsid w:val="003370FE"/>
    <w:rsid w:val="00337A74"/>
    <w:rsid w:val="00340079"/>
    <w:rsid w:val="00340C4E"/>
    <w:rsid w:val="00340CE1"/>
    <w:rsid w:val="00340F01"/>
    <w:rsid w:val="0034253D"/>
    <w:rsid w:val="00343455"/>
    <w:rsid w:val="00344711"/>
    <w:rsid w:val="003460D8"/>
    <w:rsid w:val="003462B4"/>
    <w:rsid w:val="0034672A"/>
    <w:rsid w:val="00346978"/>
    <w:rsid w:val="003471B9"/>
    <w:rsid w:val="00347289"/>
    <w:rsid w:val="00347B93"/>
    <w:rsid w:val="00352152"/>
    <w:rsid w:val="0035293D"/>
    <w:rsid w:val="00352C01"/>
    <w:rsid w:val="00352ED5"/>
    <w:rsid w:val="00353CAC"/>
    <w:rsid w:val="00353EFA"/>
    <w:rsid w:val="00354F13"/>
    <w:rsid w:val="00354F1B"/>
    <w:rsid w:val="00354FD2"/>
    <w:rsid w:val="003555E7"/>
    <w:rsid w:val="003574D1"/>
    <w:rsid w:val="00357FF3"/>
    <w:rsid w:val="003616EA"/>
    <w:rsid w:val="0036222F"/>
    <w:rsid w:val="00362B69"/>
    <w:rsid w:val="00362E52"/>
    <w:rsid w:val="00363A93"/>
    <w:rsid w:val="00365BB1"/>
    <w:rsid w:val="0036655C"/>
    <w:rsid w:val="003674E3"/>
    <w:rsid w:val="00367AAE"/>
    <w:rsid w:val="00370C27"/>
    <w:rsid w:val="00370E3F"/>
    <w:rsid w:val="00371040"/>
    <w:rsid w:val="00371526"/>
    <w:rsid w:val="003724AB"/>
    <w:rsid w:val="00372A51"/>
    <w:rsid w:val="00372A7B"/>
    <w:rsid w:val="00372D8E"/>
    <w:rsid w:val="003734C6"/>
    <w:rsid w:val="00373940"/>
    <w:rsid w:val="003743B3"/>
    <w:rsid w:val="00374EA6"/>
    <w:rsid w:val="0037527C"/>
    <w:rsid w:val="00375372"/>
    <w:rsid w:val="00375C88"/>
    <w:rsid w:val="00376259"/>
    <w:rsid w:val="0037692B"/>
    <w:rsid w:val="00376D0E"/>
    <w:rsid w:val="0037750C"/>
    <w:rsid w:val="003815D9"/>
    <w:rsid w:val="0038170E"/>
    <w:rsid w:val="00382132"/>
    <w:rsid w:val="00382CF3"/>
    <w:rsid w:val="00384386"/>
    <w:rsid w:val="0038508C"/>
    <w:rsid w:val="00385271"/>
    <w:rsid w:val="0038666D"/>
    <w:rsid w:val="00387029"/>
    <w:rsid w:val="00387770"/>
    <w:rsid w:val="00392B76"/>
    <w:rsid w:val="003931BE"/>
    <w:rsid w:val="00393F77"/>
    <w:rsid w:val="003947FE"/>
    <w:rsid w:val="0039526E"/>
    <w:rsid w:val="00395819"/>
    <w:rsid w:val="00396911"/>
    <w:rsid w:val="00396E1C"/>
    <w:rsid w:val="00397210"/>
    <w:rsid w:val="003A10BF"/>
    <w:rsid w:val="003A12D6"/>
    <w:rsid w:val="003A4529"/>
    <w:rsid w:val="003A4CA0"/>
    <w:rsid w:val="003A4E01"/>
    <w:rsid w:val="003A53EA"/>
    <w:rsid w:val="003A72F5"/>
    <w:rsid w:val="003A7819"/>
    <w:rsid w:val="003B10A9"/>
    <w:rsid w:val="003B1CFD"/>
    <w:rsid w:val="003B2514"/>
    <w:rsid w:val="003B316F"/>
    <w:rsid w:val="003B4C4C"/>
    <w:rsid w:val="003B4F00"/>
    <w:rsid w:val="003B5793"/>
    <w:rsid w:val="003B608C"/>
    <w:rsid w:val="003B7D05"/>
    <w:rsid w:val="003C0BDA"/>
    <w:rsid w:val="003C18DE"/>
    <w:rsid w:val="003C3A19"/>
    <w:rsid w:val="003C42F3"/>
    <w:rsid w:val="003C47B4"/>
    <w:rsid w:val="003C63E3"/>
    <w:rsid w:val="003C7151"/>
    <w:rsid w:val="003C79FA"/>
    <w:rsid w:val="003D02C5"/>
    <w:rsid w:val="003D0BA1"/>
    <w:rsid w:val="003D1D6C"/>
    <w:rsid w:val="003D31BE"/>
    <w:rsid w:val="003D41EF"/>
    <w:rsid w:val="003D4E65"/>
    <w:rsid w:val="003D5D59"/>
    <w:rsid w:val="003D7175"/>
    <w:rsid w:val="003D71D0"/>
    <w:rsid w:val="003D79FB"/>
    <w:rsid w:val="003E128C"/>
    <w:rsid w:val="003E26E2"/>
    <w:rsid w:val="003E407F"/>
    <w:rsid w:val="003E4CE3"/>
    <w:rsid w:val="003E58C7"/>
    <w:rsid w:val="003E66FA"/>
    <w:rsid w:val="003F383D"/>
    <w:rsid w:val="003F3F9B"/>
    <w:rsid w:val="003F4AD2"/>
    <w:rsid w:val="003F5767"/>
    <w:rsid w:val="003F78B8"/>
    <w:rsid w:val="003F7A1F"/>
    <w:rsid w:val="00400274"/>
    <w:rsid w:val="00401048"/>
    <w:rsid w:val="004012C2"/>
    <w:rsid w:val="00401557"/>
    <w:rsid w:val="004028B4"/>
    <w:rsid w:val="00403685"/>
    <w:rsid w:val="0040439C"/>
    <w:rsid w:val="004048DB"/>
    <w:rsid w:val="00404BA0"/>
    <w:rsid w:val="0040628B"/>
    <w:rsid w:val="0040679D"/>
    <w:rsid w:val="004070EC"/>
    <w:rsid w:val="00412629"/>
    <w:rsid w:val="00413AA3"/>
    <w:rsid w:val="00414870"/>
    <w:rsid w:val="004149D7"/>
    <w:rsid w:val="00414DAE"/>
    <w:rsid w:val="004152B4"/>
    <w:rsid w:val="004153DC"/>
    <w:rsid w:val="00416407"/>
    <w:rsid w:val="0041699A"/>
    <w:rsid w:val="00417587"/>
    <w:rsid w:val="00417B66"/>
    <w:rsid w:val="00420AAD"/>
    <w:rsid w:val="00420CF1"/>
    <w:rsid w:val="00424DAA"/>
    <w:rsid w:val="004250BB"/>
    <w:rsid w:val="00426CA2"/>
    <w:rsid w:val="00426DD6"/>
    <w:rsid w:val="00426E57"/>
    <w:rsid w:val="00427401"/>
    <w:rsid w:val="0042756A"/>
    <w:rsid w:val="0043120E"/>
    <w:rsid w:val="00431399"/>
    <w:rsid w:val="00431BE4"/>
    <w:rsid w:val="004322AC"/>
    <w:rsid w:val="004334AD"/>
    <w:rsid w:val="004343D3"/>
    <w:rsid w:val="00434466"/>
    <w:rsid w:val="004346B4"/>
    <w:rsid w:val="00434AAA"/>
    <w:rsid w:val="004357E8"/>
    <w:rsid w:val="00437CE7"/>
    <w:rsid w:val="00437F6D"/>
    <w:rsid w:val="00440128"/>
    <w:rsid w:val="004408F1"/>
    <w:rsid w:val="004409DD"/>
    <w:rsid w:val="0044166E"/>
    <w:rsid w:val="0044190B"/>
    <w:rsid w:val="0044259D"/>
    <w:rsid w:val="00442733"/>
    <w:rsid w:val="00444561"/>
    <w:rsid w:val="0044477C"/>
    <w:rsid w:val="004447AD"/>
    <w:rsid w:val="00444EF0"/>
    <w:rsid w:val="004453E0"/>
    <w:rsid w:val="00445C82"/>
    <w:rsid w:val="00446841"/>
    <w:rsid w:val="00447281"/>
    <w:rsid w:val="00450570"/>
    <w:rsid w:val="00451389"/>
    <w:rsid w:val="00451DF6"/>
    <w:rsid w:val="00453FC8"/>
    <w:rsid w:val="004540A3"/>
    <w:rsid w:val="00454D04"/>
    <w:rsid w:val="00455590"/>
    <w:rsid w:val="0045564E"/>
    <w:rsid w:val="0045596D"/>
    <w:rsid w:val="00457AB6"/>
    <w:rsid w:val="00457CFD"/>
    <w:rsid w:val="0046192C"/>
    <w:rsid w:val="00462718"/>
    <w:rsid w:val="00462F5E"/>
    <w:rsid w:val="0046434A"/>
    <w:rsid w:val="00464CE6"/>
    <w:rsid w:val="00465B11"/>
    <w:rsid w:val="00465B93"/>
    <w:rsid w:val="00466705"/>
    <w:rsid w:val="004669BB"/>
    <w:rsid w:val="00467780"/>
    <w:rsid w:val="0047006B"/>
    <w:rsid w:val="0047166A"/>
    <w:rsid w:val="00472127"/>
    <w:rsid w:val="004728E0"/>
    <w:rsid w:val="00473C94"/>
    <w:rsid w:val="004744E1"/>
    <w:rsid w:val="00474916"/>
    <w:rsid w:val="00475C94"/>
    <w:rsid w:val="00475F69"/>
    <w:rsid w:val="00475F73"/>
    <w:rsid w:val="00477DDB"/>
    <w:rsid w:val="00480277"/>
    <w:rsid w:val="004809B6"/>
    <w:rsid w:val="00480D55"/>
    <w:rsid w:val="004828B2"/>
    <w:rsid w:val="0048315B"/>
    <w:rsid w:val="004838DB"/>
    <w:rsid w:val="004840DB"/>
    <w:rsid w:val="00484215"/>
    <w:rsid w:val="00484BC1"/>
    <w:rsid w:val="00484DC5"/>
    <w:rsid w:val="0048697F"/>
    <w:rsid w:val="00487369"/>
    <w:rsid w:val="00487517"/>
    <w:rsid w:val="00490743"/>
    <w:rsid w:val="00491663"/>
    <w:rsid w:val="00491BD9"/>
    <w:rsid w:val="00491C82"/>
    <w:rsid w:val="0049221B"/>
    <w:rsid w:val="004922B9"/>
    <w:rsid w:val="00493D43"/>
    <w:rsid w:val="0049642C"/>
    <w:rsid w:val="00497703"/>
    <w:rsid w:val="00497AEB"/>
    <w:rsid w:val="004A01BF"/>
    <w:rsid w:val="004A19F9"/>
    <w:rsid w:val="004A1F82"/>
    <w:rsid w:val="004A2736"/>
    <w:rsid w:val="004A2F4F"/>
    <w:rsid w:val="004A35AE"/>
    <w:rsid w:val="004A6512"/>
    <w:rsid w:val="004A72C5"/>
    <w:rsid w:val="004A7C27"/>
    <w:rsid w:val="004B0830"/>
    <w:rsid w:val="004B0846"/>
    <w:rsid w:val="004B0D4B"/>
    <w:rsid w:val="004B1862"/>
    <w:rsid w:val="004B277E"/>
    <w:rsid w:val="004B3120"/>
    <w:rsid w:val="004B48A5"/>
    <w:rsid w:val="004B4F82"/>
    <w:rsid w:val="004B572F"/>
    <w:rsid w:val="004B6403"/>
    <w:rsid w:val="004B6A5D"/>
    <w:rsid w:val="004B6C92"/>
    <w:rsid w:val="004B70D8"/>
    <w:rsid w:val="004C1200"/>
    <w:rsid w:val="004C12F8"/>
    <w:rsid w:val="004C1421"/>
    <w:rsid w:val="004C1B6F"/>
    <w:rsid w:val="004C228A"/>
    <w:rsid w:val="004C25A3"/>
    <w:rsid w:val="004C27C9"/>
    <w:rsid w:val="004C4A18"/>
    <w:rsid w:val="004C76F2"/>
    <w:rsid w:val="004C7845"/>
    <w:rsid w:val="004D0393"/>
    <w:rsid w:val="004D1299"/>
    <w:rsid w:val="004D1C57"/>
    <w:rsid w:val="004D1FDE"/>
    <w:rsid w:val="004D2673"/>
    <w:rsid w:val="004D43D9"/>
    <w:rsid w:val="004D5398"/>
    <w:rsid w:val="004D6DBA"/>
    <w:rsid w:val="004D7787"/>
    <w:rsid w:val="004E0E22"/>
    <w:rsid w:val="004E2D37"/>
    <w:rsid w:val="004E3100"/>
    <w:rsid w:val="004E3674"/>
    <w:rsid w:val="004E529C"/>
    <w:rsid w:val="004E6F1C"/>
    <w:rsid w:val="004E748A"/>
    <w:rsid w:val="004F130C"/>
    <w:rsid w:val="004F1745"/>
    <w:rsid w:val="004F1C73"/>
    <w:rsid w:val="004F2D0E"/>
    <w:rsid w:val="004F2E05"/>
    <w:rsid w:val="004F5E3B"/>
    <w:rsid w:val="004F5E47"/>
    <w:rsid w:val="004F6543"/>
    <w:rsid w:val="004F68C1"/>
    <w:rsid w:val="004F6A44"/>
    <w:rsid w:val="004F6B5C"/>
    <w:rsid w:val="004F7165"/>
    <w:rsid w:val="00500020"/>
    <w:rsid w:val="005000BF"/>
    <w:rsid w:val="005001CB"/>
    <w:rsid w:val="00501326"/>
    <w:rsid w:val="00501D43"/>
    <w:rsid w:val="0050280F"/>
    <w:rsid w:val="00502994"/>
    <w:rsid w:val="00502EB2"/>
    <w:rsid w:val="00503573"/>
    <w:rsid w:val="00503591"/>
    <w:rsid w:val="00505AAF"/>
    <w:rsid w:val="00505D68"/>
    <w:rsid w:val="00506AFF"/>
    <w:rsid w:val="005076E8"/>
    <w:rsid w:val="00507C18"/>
    <w:rsid w:val="00510787"/>
    <w:rsid w:val="005108C6"/>
    <w:rsid w:val="0051104C"/>
    <w:rsid w:val="005139BD"/>
    <w:rsid w:val="00514857"/>
    <w:rsid w:val="0051638B"/>
    <w:rsid w:val="00516E71"/>
    <w:rsid w:val="00517890"/>
    <w:rsid w:val="005200D5"/>
    <w:rsid w:val="00520B37"/>
    <w:rsid w:val="00520C19"/>
    <w:rsid w:val="00522048"/>
    <w:rsid w:val="005222DB"/>
    <w:rsid w:val="00522518"/>
    <w:rsid w:val="00522ACC"/>
    <w:rsid w:val="00525409"/>
    <w:rsid w:val="00526398"/>
    <w:rsid w:val="00526E88"/>
    <w:rsid w:val="0052730B"/>
    <w:rsid w:val="00527811"/>
    <w:rsid w:val="00530078"/>
    <w:rsid w:val="005300C9"/>
    <w:rsid w:val="0053025A"/>
    <w:rsid w:val="00530B2B"/>
    <w:rsid w:val="00531A21"/>
    <w:rsid w:val="00531E8D"/>
    <w:rsid w:val="00532E72"/>
    <w:rsid w:val="005331BB"/>
    <w:rsid w:val="0053333E"/>
    <w:rsid w:val="0053432D"/>
    <w:rsid w:val="00534BC8"/>
    <w:rsid w:val="00535FFE"/>
    <w:rsid w:val="00537E2F"/>
    <w:rsid w:val="00540708"/>
    <w:rsid w:val="00540FC1"/>
    <w:rsid w:val="00542DB9"/>
    <w:rsid w:val="005432E1"/>
    <w:rsid w:val="00544953"/>
    <w:rsid w:val="00545325"/>
    <w:rsid w:val="00545900"/>
    <w:rsid w:val="00546951"/>
    <w:rsid w:val="00546B61"/>
    <w:rsid w:val="00547A87"/>
    <w:rsid w:val="00547B40"/>
    <w:rsid w:val="005507AF"/>
    <w:rsid w:val="005525EE"/>
    <w:rsid w:val="00552B59"/>
    <w:rsid w:val="00555428"/>
    <w:rsid w:val="00556028"/>
    <w:rsid w:val="00556770"/>
    <w:rsid w:val="00556CE9"/>
    <w:rsid w:val="00556EFC"/>
    <w:rsid w:val="00557400"/>
    <w:rsid w:val="00557D51"/>
    <w:rsid w:val="00560AAF"/>
    <w:rsid w:val="005620DC"/>
    <w:rsid w:val="00562C89"/>
    <w:rsid w:val="00563200"/>
    <w:rsid w:val="005633D3"/>
    <w:rsid w:val="00563918"/>
    <w:rsid w:val="00564044"/>
    <w:rsid w:val="0056435A"/>
    <w:rsid w:val="00565C67"/>
    <w:rsid w:val="00565C93"/>
    <w:rsid w:val="00567EB8"/>
    <w:rsid w:val="00570C83"/>
    <w:rsid w:val="005719B0"/>
    <w:rsid w:val="005728EB"/>
    <w:rsid w:val="00572B77"/>
    <w:rsid w:val="00572BD9"/>
    <w:rsid w:val="00574967"/>
    <w:rsid w:val="005766C2"/>
    <w:rsid w:val="00577F6A"/>
    <w:rsid w:val="00580357"/>
    <w:rsid w:val="00580676"/>
    <w:rsid w:val="005813CF"/>
    <w:rsid w:val="005842E3"/>
    <w:rsid w:val="005854B3"/>
    <w:rsid w:val="00585B9C"/>
    <w:rsid w:val="00587E79"/>
    <w:rsid w:val="005916E5"/>
    <w:rsid w:val="00593166"/>
    <w:rsid w:val="005935B2"/>
    <w:rsid w:val="00594D0F"/>
    <w:rsid w:val="005958AF"/>
    <w:rsid w:val="005966AA"/>
    <w:rsid w:val="0059683D"/>
    <w:rsid w:val="00597F1D"/>
    <w:rsid w:val="005A11F5"/>
    <w:rsid w:val="005A1420"/>
    <w:rsid w:val="005A15D4"/>
    <w:rsid w:val="005A16C1"/>
    <w:rsid w:val="005A1F81"/>
    <w:rsid w:val="005A22D9"/>
    <w:rsid w:val="005A32E3"/>
    <w:rsid w:val="005A3317"/>
    <w:rsid w:val="005A419D"/>
    <w:rsid w:val="005A53A8"/>
    <w:rsid w:val="005A6A0C"/>
    <w:rsid w:val="005A7BBE"/>
    <w:rsid w:val="005B02E0"/>
    <w:rsid w:val="005B08C0"/>
    <w:rsid w:val="005B0A0C"/>
    <w:rsid w:val="005B0E7B"/>
    <w:rsid w:val="005B1D63"/>
    <w:rsid w:val="005B1D82"/>
    <w:rsid w:val="005B2128"/>
    <w:rsid w:val="005B34CA"/>
    <w:rsid w:val="005B3A62"/>
    <w:rsid w:val="005B5050"/>
    <w:rsid w:val="005B53E8"/>
    <w:rsid w:val="005B6F5D"/>
    <w:rsid w:val="005B7F60"/>
    <w:rsid w:val="005C0CE4"/>
    <w:rsid w:val="005C1A96"/>
    <w:rsid w:val="005C2542"/>
    <w:rsid w:val="005C284F"/>
    <w:rsid w:val="005C35CD"/>
    <w:rsid w:val="005C457E"/>
    <w:rsid w:val="005C4D8C"/>
    <w:rsid w:val="005C4FA1"/>
    <w:rsid w:val="005C537B"/>
    <w:rsid w:val="005C5B22"/>
    <w:rsid w:val="005C60D4"/>
    <w:rsid w:val="005D09EC"/>
    <w:rsid w:val="005D1308"/>
    <w:rsid w:val="005D3090"/>
    <w:rsid w:val="005D4370"/>
    <w:rsid w:val="005D4F75"/>
    <w:rsid w:val="005D4FB8"/>
    <w:rsid w:val="005D5F81"/>
    <w:rsid w:val="005E133F"/>
    <w:rsid w:val="005E2256"/>
    <w:rsid w:val="005E2B2D"/>
    <w:rsid w:val="005E374F"/>
    <w:rsid w:val="005E3BE1"/>
    <w:rsid w:val="005E400D"/>
    <w:rsid w:val="005E4175"/>
    <w:rsid w:val="005E42FB"/>
    <w:rsid w:val="005E4E85"/>
    <w:rsid w:val="005E51B5"/>
    <w:rsid w:val="005F1761"/>
    <w:rsid w:val="005F2BCC"/>
    <w:rsid w:val="005F384D"/>
    <w:rsid w:val="005F3B36"/>
    <w:rsid w:val="005F4545"/>
    <w:rsid w:val="005F53D6"/>
    <w:rsid w:val="005F5886"/>
    <w:rsid w:val="005F5A92"/>
    <w:rsid w:val="005F60AE"/>
    <w:rsid w:val="005F7D06"/>
    <w:rsid w:val="0060191C"/>
    <w:rsid w:val="00601FC2"/>
    <w:rsid w:val="0060224E"/>
    <w:rsid w:val="006022C0"/>
    <w:rsid w:val="006038E0"/>
    <w:rsid w:val="00603A62"/>
    <w:rsid w:val="00604E90"/>
    <w:rsid w:val="00607134"/>
    <w:rsid w:val="00607217"/>
    <w:rsid w:val="00610AD4"/>
    <w:rsid w:val="006111A0"/>
    <w:rsid w:val="00612C2B"/>
    <w:rsid w:val="00616152"/>
    <w:rsid w:val="00616692"/>
    <w:rsid w:val="0061738D"/>
    <w:rsid w:val="00621A45"/>
    <w:rsid w:val="00621C41"/>
    <w:rsid w:val="00622B15"/>
    <w:rsid w:val="00624F3B"/>
    <w:rsid w:val="006250D6"/>
    <w:rsid w:val="00626081"/>
    <w:rsid w:val="00631130"/>
    <w:rsid w:val="00631AAB"/>
    <w:rsid w:val="00632ED5"/>
    <w:rsid w:val="006333BF"/>
    <w:rsid w:val="006336D8"/>
    <w:rsid w:val="00633D65"/>
    <w:rsid w:val="00634F84"/>
    <w:rsid w:val="00635905"/>
    <w:rsid w:val="00635E37"/>
    <w:rsid w:val="00636141"/>
    <w:rsid w:val="00640A05"/>
    <w:rsid w:val="00642739"/>
    <w:rsid w:val="006429FC"/>
    <w:rsid w:val="00642C8B"/>
    <w:rsid w:val="006430E5"/>
    <w:rsid w:val="00644AB4"/>
    <w:rsid w:val="0064667C"/>
    <w:rsid w:val="00647883"/>
    <w:rsid w:val="00647B81"/>
    <w:rsid w:val="00650609"/>
    <w:rsid w:val="00651F89"/>
    <w:rsid w:val="0065224B"/>
    <w:rsid w:val="00652A07"/>
    <w:rsid w:val="00653A26"/>
    <w:rsid w:val="00655EEB"/>
    <w:rsid w:val="006560AA"/>
    <w:rsid w:val="006563F8"/>
    <w:rsid w:val="00657480"/>
    <w:rsid w:val="00660320"/>
    <w:rsid w:val="00661D6D"/>
    <w:rsid w:val="006620B6"/>
    <w:rsid w:val="00662E8F"/>
    <w:rsid w:val="00663C56"/>
    <w:rsid w:val="00663FEB"/>
    <w:rsid w:val="006653FE"/>
    <w:rsid w:val="00665DE8"/>
    <w:rsid w:val="006662E7"/>
    <w:rsid w:val="006677A4"/>
    <w:rsid w:val="00667ECC"/>
    <w:rsid w:val="00670B53"/>
    <w:rsid w:val="00670B72"/>
    <w:rsid w:val="00671308"/>
    <w:rsid w:val="006715B3"/>
    <w:rsid w:val="00672431"/>
    <w:rsid w:val="00672FE7"/>
    <w:rsid w:val="00673462"/>
    <w:rsid w:val="00673BE1"/>
    <w:rsid w:val="006743CD"/>
    <w:rsid w:val="00674D80"/>
    <w:rsid w:val="00675095"/>
    <w:rsid w:val="0067534E"/>
    <w:rsid w:val="006765DC"/>
    <w:rsid w:val="0067694D"/>
    <w:rsid w:val="00677014"/>
    <w:rsid w:val="00677720"/>
    <w:rsid w:val="00677875"/>
    <w:rsid w:val="006778B9"/>
    <w:rsid w:val="006800A1"/>
    <w:rsid w:val="0068106F"/>
    <w:rsid w:val="00681989"/>
    <w:rsid w:val="006821F0"/>
    <w:rsid w:val="006828C7"/>
    <w:rsid w:val="00682D4E"/>
    <w:rsid w:val="00685000"/>
    <w:rsid w:val="006858D8"/>
    <w:rsid w:val="00685BF1"/>
    <w:rsid w:val="00685DB8"/>
    <w:rsid w:val="00685F93"/>
    <w:rsid w:val="006863A1"/>
    <w:rsid w:val="00686D4F"/>
    <w:rsid w:val="00687105"/>
    <w:rsid w:val="00687839"/>
    <w:rsid w:val="00690286"/>
    <w:rsid w:val="006904DC"/>
    <w:rsid w:val="00690D14"/>
    <w:rsid w:val="006916C3"/>
    <w:rsid w:val="00691A98"/>
    <w:rsid w:val="006946D0"/>
    <w:rsid w:val="0069597C"/>
    <w:rsid w:val="006962ED"/>
    <w:rsid w:val="006963B3"/>
    <w:rsid w:val="00697164"/>
    <w:rsid w:val="00697744"/>
    <w:rsid w:val="006979D3"/>
    <w:rsid w:val="00697F08"/>
    <w:rsid w:val="006A16D3"/>
    <w:rsid w:val="006A2803"/>
    <w:rsid w:val="006A31E1"/>
    <w:rsid w:val="006A33E0"/>
    <w:rsid w:val="006A37B9"/>
    <w:rsid w:val="006A5755"/>
    <w:rsid w:val="006A5D7B"/>
    <w:rsid w:val="006A6406"/>
    <w:rsid w:val="006A6932"/>
    <w:rsid w:val="006A7B85"/>
    <w:rsid w:val="006A7CE9"/>
    <w:rsid w:val="006B1065"/>
    <w:rsid w:val="006B19C0"/>
    <w:rsid w:val="006B263F"/>
    <w:rsid w:val="006B3141"/>
    <w:rsid w:val="006B327C"/>
    <w:rsid w:val="006B3DC7"/>
    <w:rsid w:val="006B408B"/>
    <w:rsid w:val="006B4274"/>
    <w:rsid w:val="006B4F15"/>
    <w:rsid w:val="006B63FF"/>
    <w:rsid w:val="006B7491"/>
    <w:rsid w:val="006B7E5B"/>
    <w:rsid w:val="006C0947"/>
    <w:rsid w:val="006C125C"/>
    <w:rsid w:val="006C2B98"/>
    <w:rsid w:val="006C3CA5"/>
    <w:rsid w:val="006C4629"/>
    <w:rsid w:val="006C4E89"/>
    <w:rsid w:val="006C7707"/>
    <w:rsid w:val="006C7B94"/>
    <w:rsid w:val="006D07F2"/>
    <w:rsid w:val="006D0E94"/>
    <w:rsid w:val="006D1116"/>
    <w:rsid w:val="006D2871"/>
    <w:rsid w:val="006D3F2C"/>
    <w:rsid w:val="006D46CB"/>
    <w:rsid w:val="006D48E0"/>
    <w:rsid w:val="006D4D86"/>
    <w:rsid w:val="006D57CF"/>
    <w:rsid w:val="006D5DAB"/>
    <w:rsid w:val="006D75C6"/>
    <w:rsid w:val="006D77F7"/>
    <w:rsid w:val="006E08DA"/>
    <w:rsid w:val="006E0DC9"/>
    <w:rsid w:val="006E17CF"/>
    <w:rsid w:val="006E195F"/>
    <w:rsid w:val="006E4534"/>
    <w:rsid w:val="006E48C0"/>
    <w:rsid w:val="006E53C4"/>
    <w:rsid w:val="006E59D6"/>
    <w:rsid w:val="006E6258"/>
    <w:rsid w:val="006E62FA"/>
    <w:rsid w:val="006E70E2"/>
    <w:rsid w:val="006E712B"/>
    <w:rsid w:val="006E725C"/>
    <w:rsid w:val="006F08E2"/>
    <w:rsid w:val="006F30AA"/>
    <w:rsid w:val="006F39D9"/>
    <w:rsid w:val="006F3EE9"/>
    <w:rsid w:val="006F467C"/>
    <w:rsid w:val="006F505A"/>
    <w:rsid w:val="006F519D"/>
    <w:rsid w:val="006F778A"/>
    <w:rsid w:val="006F77AB"/>
    <w:rsid w:val="0070022A"/>
    <w:rsid w:val="00700571"/>
    <w:rsid w:val="00700D73"/>
    <w:rsid w:val="00702869"/>
    <w:rsid w:val="00702BD3"/>
    <w:rsid w:val="00702DAB"/>
    <w:rsid w:val="00704C98"/>
    <w:rsid w:val="0070544B"/>
    <w:rsid w:val="00706A22"/>
    <w:rsid w:val="0070795B"/>
    <w:rsid w:val="0071062D"/>
    <w:rsid w:val="00710C42"/>
    <w:rsid w:val="00713B4A"/>
    <w:rsid w:val="00714DD4"/>
    <w:rsid w:val="00714FF3"/>
    <w:rsid w:val="00715010"/>
    <w:rsid w:val="00716CDB"/>
    <w:rsid w:val="00720B0E"/>
    <w:rsid w:val="00721A12"/>
    <w:rsid w:val="00722997"/>
    <w:rsid w:val="00722A8F"/>
    <w:rsid w:val="00724C84"/>
    <w:rsid w:val="00724E73"/>
    <w:rsid w:val="00726016"/>
    <w:rsid w:val="0072691C"/>
    <w:rsid w:val="00727ED2"/>
    <w:rsid w:val="007300B5"/>
    <w:rsid w:val="00730223"/>
    <w:rsid w:val="00730456"/>
    <w:rsid w:val="007333E1"/>
    <w:rsid w:val="0073359C"/>
    <w:rsid w:val="0073365C"/>
    <w:rsid w:val="0073385C"/>
    <w:rsid w:val="00733AAB"/>
    <w:rsid w:val="0073546B"/>
    <w:rsid w:val="00736A68"/>
    <w:rsid w:val="00737677"/>
    <w:rsid w:val="007377F1"/>
    <w:rsid w:val="00737F83"/>
    <w:rsid w:val="00740179"/>
    <w:rsid w:val="00740A0B"/>
    <w:rsid w:val="00741D8B"/>
    <w:rsid w:val="00741EC9"/>
    <w:rsid w:val="00743FE0"/>
    <w:rsid w:val="007443E2"/>
    <w:rsid w:val="00744C8C"/>
    <w:rsid w:val="00747358"/>
    <w:rsid w:val="00751614"/>
    <w:rsid w:val="007523F7"/>
    <w:rsid w:val="00752CEA"/>
    <w:rsid w:val="007547FF"/>
    <w:rsid w:val="0075487D"/>
    <w:rsid w:val="00754924"/>
    <w:rsid w:val="00755D49"/>
    <w:rsid w:val="007568AF"/>
    <w:rsid w:val="0075751A"/>
    <w:rsid w:val="0075780C"/>
    <w:rsid w:val="00757CD7"/>
    <w:rsid w:val="00760083"/>
    <w:rsid w:val="00760EFF"/>
    <w:rsid w:val="00761969"/>
    <w:rsid w:val="00762657"/>
    <w:rsid w:val="00763A81"/>
    <w:rsid w:val="00763DB1"/>
    <w:rsid w:val="00764D2C"/>
    <w:rsid w:val="007655C2"/>
    <w:rsid w:val="00765DAF"/>
    <w:rsid w:val="00766789"/>
    <w:rsid w:val="007701DF"/>
    <w:rsid w:val="00770F92"/>
    <w:rsid w:val="00771CFB"/>
    <w:rsid w:val="00771ED2"/>
    <w:rsid w:val="0077269F"/>
    <w:rsid w:val="007727EB"/>
    <w:rsid w:val="0077390E"/>
    <w:rsid w:val="00775CDB"/>
    <w:rsid w:val="00775CFA"/>
    <w:rsid w:val="00777411"/>
    <w:rsid w:val="0077758A"/>
    <w:rsid w:val="00781B78"/>
    <w:rsid w:val="007821AB"/>
    <w:rsid w:val="007826D9"/>
    <w:rsid w:val="00783726"/>
    <w:rsid w:val="0078463C"/>
    <w:rsid w:val="00784AD8"/>
    <w:rsid w:val="00784D45"/>
    <w:rsid w:val="00785854"/>
    <w:rsid w:val="007868D9"/>
    <w:rsid w:val="007869D6"/>
    <w:rsid w:val="007871A9"/>
    <w:rsid w:val="00787EF5"/>
    <w:rsid w:val="00791273"/>
    <w:rsid w:val="00791A01"/>
    <w:rsid w:val="00791E68"/>
    <w:rsid w:val="00792F63"/>
    <w:rsid w:val="007930B1"/>
    <w:rsid w:val="00793B4C"/>
    <w:rsid w:val="00793D1C"/>
    <w:rsid w:val="00793DF4"/>
    <w:rsid w:val="00794147"/>
    <w:rsid w:val="007941FD"/>
    <w:rsid w:val="00794303"/>
    <w:rsid w:val="00795136"/>
    <w:rsid w:val="00795375"/>
    <w:rsid w:val="00795870"/>
    <w:rsid w:val="00795890"/>
    <w:rsid w:val="00795BFA"/>
    <w:rsid w:val="00796B63"/>
    <w:rsid w:val="00796DDB"/>
    <w:rsid w:val="00796F0C"/>
    <w:rsid w:val="00797DE7"/>
    <w:rsid w:val="007A009C"/>
    <w:rsid w:val="007A01FB"/>
    <w:rsid w:val="007A08DF"/>
    <w:rsid w:val="007A0D70"/>
    <w:rsid w:val="007A309B"/>
    <w:rsid w:val="007A5265"/>
    <w:rsid w:val="007A620E"/>
    <w:rsid w:val="007A69C1"/>
    <w:rsid w:val="007A71F6"/>
    <w:rsid w:val="007B0AB5"/>
    <w:rsid w:val="007B1337"/>
    <w:rsid w:val="007B24A4"/>
    <w:rsid w:val="007B452D"/>
    <w:rsid w:val="007B5488"/>
    <w:rsid w:val="007B674C"/>
    <w:rsid w:val="007B6F3C"/>
    <w:rsid w:val="007B749E"/>
    <w:rsid w:val="007C14C5"/>
    <w:rsid w:val="007C25F7"/>
    <w:rsid w:val="007C2819"/>
    <w:rsid w:val="007C2AA9"/>
    <w:rsid w:val="007C429A"/>
    <w:rsid w:val="007C47DD"/>
    <w:rsid w:val="007C47F3"/>
    <w:rsid w:val="007C4A4A"/>
    <w:rsid w:val="007C59C3"/>
    <w:rsid w:val="007C6B7C"/>
    <w:rsid w:val="007C7D73"/>
    <w:rsid w:val="007D07D4"/>
    <w:rsid w:val="007D0C7D"/>
    <w:rsid w:val="007D20E2"/>
    <w:rsid w:val="007D28F2"/>
    <w:rsid w:val="007D292C"/>
    <w:rsid w:val="007D5267"/>
    <w:rsid w:val="007D691B"/>
    <w:rsid w:val="007D7809"/>
    <w:rsid w:val="007D785D"/>
    <w:rsid w:val="007D7B1F"/>
    <w:rsid w:val="007D7D6F"/>
    <w:rsid w:val="007E0E26"/>
    <w:rsid w:val="007E18C5"/>
    <w:rsid w:val="007E25E1"/>
    <w:rsid w:val="007E31F3"/>
    <w:rsid w:val="007E512E"/>
    <w:rsid w:val="007E551B"/>
    <w:rsid w:val="007E56B4"/>
    <w:rsid w:val="007E5F25"/>
    <w:rsid w:val="007E69F3"/>
    <w:rsid w:val="007F0715"/>
    <w:rsid w:val="007F1C45"/>
    <w:rsid w:val="007F264C"/>
    <w:rsid w:val="007F4A67"/>
    <w:rsid w:val="007F4EA8"/>
    <w:rsid w:val="007F6363"/>
    <w:rsid w:val="007F6ABA"/>
    <w:rsid w:val="007F6B53"/>
    <w:rsid w:val="00800B8D"/>
    <w:rsid w:val="008012B8"/>
    <w:rsid w:val="00801DDA"/>
    <w:rsid w:val="00803FDB"/>
    <w:rsid w:val="008043F6"/>
    <w:rsid w:val="00806222"/>
    <w:rsid w:val="00806C20"/>
    <w:rsid w:val="008071B2"/>
    <w:rsid w:val="00807E0B"/>
    <w:rsid w:val="00807F44"/>
    <w:rsid w:val="00810496"/>
    <w:rsid w:val="00810683"/>
    <w:rsid w:val="00812699"/>
    <w:rsid w:val="00812D1E"/>
    <w:rsid w:val="00813303"/>
    <w:rsid w:val="008158A1"/>
    <w:rsid w:val="00815AB9"/>
    <w:rsid w:val="00816D47"/>
    <w:rsid w:val="00816E71"/>
    <w:rsid w:val="00817872"/>
    <w:rsid w:val="00820448"/>
    <w:rsid w:val="00822FC1"/>
    <w:rsid w:val="008235EB"/>
    <w:rsid w:val="008247B0"/>
    <w:rsid w:val="00825EA5"/>
    <w:rsid w:val="00825EC3"/>
    <w:rsid w:val="00826127"/>
    <w:rsid w:val="008301FF"/>
    <w:rsid w:val="008308F5"/>
    <w:rsid w:val="008309E2"/>
    <w:rsid w:val="00830EA3"/>
    <w:rsid w:val="008313F6"/>
    <w:rsid w:val="00831447"/>
    <w:rsid w:val="00831ABA"/>
    <w:rsid w:val="008320DB"/>
    <w:rsid w:val="008323E6"/>
    <w:rsid w:val="00832A2A"/>
    <w:rsid w:val="00832E56"/>
    <w:rsid w:val="00834984"/>
    <w:rsid w:val="008353B1"/>
    <w:rsid w:val="00835631"/>
    <w:rsid w:val="00837040"/>
    <w:rsid w:val="0084165E"/>
    <w:rsid w:val="008418FD"/>
    <w:rsid w:val="0084227A"/>
    <w:rsid w:val="00843B35"/>
    <w:rsid w:val="00843F97"/>
    <w:rsid w:val="00844033"/>
    <w:rsid w:val="00845296"/>
    <w:rsid w:val="008465D6"/>
    <w:rsid w:val="00847294"/>
    <w:rsid w:val="00847E7B"/>
    <w:rsid w:val="008507C4"/>
    <w:rsid w:val="00851E5A"/>
    <w:rsid w:val="008532D0"/>
    <w:rsid w:val="008538B4"/>
    <w:rsid w:val="008539A8"/>
    <w:rsid w:val="00854C66"/>
    <w:rsid w:val="00855DA9"/>
    <w:rsid w:val="00856CB9"/>
    <w:rsid w:val="008616D1"/>
    <w:rsid w:val="0086308E"/>
    <w:rsid w:val="008635AC"/>
    <w:rsid w:val="00863DDA"/>
    <w:rsid w:val="008644FC"/>
    <w:rsid w:val="00864A61"/>
    <w:rsid w:val="0086667E"/>
    <w:rsid w:val="00866DBA"/>
    <w:rsid w:val="00867403"/>
    <w:rsid w:val="0086789A"/>
    <w:rsid w:val="00867D5D"/>
    <w:rsid w:val="00867E51"/>
    <w:rsid w:val="0087074B"/>
    <w:rsid w:val="0087105E"/>
    <w:rsid w:val="008719BF"/>
    <w:rsid w:val="0087232D"/>
    <w:rsid w:val="0087297B"/>
    <w:rsid w:val="008736F1"/>
    <w:rsid w:val="00873E7F"/>
    <w:rsid w:val="00874069"/>
    <w:rsid w:val="00874731"/>
    <w:rsid w:val="00875F4F"/>
    <w:rsid w:val="0087621C"/>
    <w:rsid w:val="008765D2"/>
    <w:rsid w:val="0087681F"/>
    <w:rsid w:val="0087750F"/>
    <w:rsid w:val="00877E76"/>
    <w:rsid w:val="00880134"/>
    <w:rsid w:val="008803F6"/>
    <w:rsid w:val="00882D5B"/>
    <w:rsid w:val="00883EC9"/>
    <w:rsid w:val="0088405F"/>
    <w:rsid w:val="0088610D"/>
    <w:rsid w:val="00886296"/>
    <w:rsid w:val="00886AA3"/>
    <w:rsid w:val="00887A35"/>
    <w:rsid w:val="00887DFF"/>
    <w:rsid w:val="00890948"/>
    <w:rsid w:val="0089163D"/>
    <w:rsid w:val="00892C80"/>
    <w:rsid w:val="00893611"/>
    <w:rsid w:val="0089374A"/>
    <w:rsid w:val="00893A78"/>
    <w:rsid w:val="00893B1C"/>
    <w:rsid w:val="00894B68"/>
    <w:rsid w:val="00895897"/>
    <w:rsid w:val="008A10F0"/>
    <w:rsid w:val="008A174E"/>
    <w:rsid w:val="008A1C44"/>
    <w:rsid w:val="008A320F"/>
    <w:rsid w:val="008A3FF3"/>
    <w:rsid w:val="008A495D"/>
    <w:rsid w:val="008A6331"/>
    <w:rsid w:val="008A6776"/>
    <w:rsid w:val="008A68AC"/>
    <w:rsid w:val="008A6D5F"/>
    <w:rsid w:val="008A701B"/>
    <w:rsid w:val="008B0381"/>
    <w:rsid w:val="008B17AE"/>
    <w:rsid w:val="008B2BDF"/>
    <w:rsid w:val="008B3584"/>
    <w:rsid w:val="008B3D4D"/>
    <w:rsid w:val="008B42A9"/>
    <w:rsid w:val="008B43AE"/>
    <w:rsid w:val="008B4CAE"/>
    <w:rsid w:val="008B563B"/>
    <w:rsid w:val="008B5C84"/>
    <w:rsid w:val="008B686C"/>
    <w:rsid w:val="008B70BA"/>
    <w:rsid w:val="008B72A8"/>
    <w:rsid w:val="008B7AC4"/>
    <w:rsid w:val="008C03AB"/>
    <w:rsid w:val="008C0A94"/>
    <w:rsid w:val="008C1F9F"/>
    <w:rsid w:val="008C22F3"/>
    <w:rsid w:val="008C2627"/>
    <w:rsid w:val="008C272D"/>
    <w:rsid w:val="008C2F9A"/>
    <w:rsid w:val="008C38E8"/>
    <w:rsid w:val="008C42B3"/>
    <w:rsid w:val="008C4520"/>
    <w:rsid w:val="008C4B53"/>
    <w:rsid w:val="008C56BE"/>
    <w:rsid w:val="008C5C35"/>
    <w:rsid w:val="008C6924"/>
    <w:rsid w:val="008C6A0D"/>
    <w:rsid w:val="008D004B"/>
    <w:rsid w:val="008D0D02"/>
    <w:rsid w:val="008D1FE5"/>
    <w:rsid w:val="008D3420"/>
    <w:rsid w:val="008D5154"/>
    <w:rsid w:val="008D537C"/>
    <w:rsid w:val="008D5536"/>
    <w:rsid w:val="008D64C2"/>
    <w:rsid w:val="008D7E46"/>
    <w:rsid w:val="008E06E8"/>
    <w:rsid w:val="008E09CC"/>
    <w:rsid w:val="008E1395"/>
    <w:rsid w:val="008E141B"/>
    <w:rsid w:val="008E1C59"/>
    <w:rsid w:val="008E2629"/>
    <w:rsid w:val="008E32F6"/>
    <w:rsid w:val="008E371D"/>
    <w:rsid w:val="008E4075"/>
    <w:rsid w:val="008E44CB"/>
    <w:rsid w:val="008E46B0"/>
    <w:rsid w:val="008E4795"/>
    <w:rsid w:val="008E508F"/>
    <w:rsid w:val="008E531D"/>
    <w:rsid w:val="008E6E76"/>
    <w:rsid w:val="008E71CA"/>
    <w:rsid w:val="008E7440"/>
    <w:rsid w:val="008E7453"/>
    <w:rsid w:val="008E7546"/>
    <w:rsid w:val="008E76E6"/>
    <w:rsid w:val="008E7E80"/>
    <w:rsid w:val="008F00E0"/>
    <w:rsid w:val="008F0825"/>
    <w:rsid w:val="008F2888"/>
    <w:rsid w:val="008F2CA1"/>
    <w:rsid w:val="008F2CCE"/>
    <w:rsid w:val="008F3133"/>
    <w:rsid w:val="008F349D"/>
    <w:rsid w:val="008F3F50"/>
    <w:rsid w:val="008F5315"/>
    <w:rsid w:val="008F7072"/>
    <w:rsid w:val="008F73A8"/>
    <w:rsid w:val="008F7FC4"/>
    <w:rsid w:val="00900833"/>
    <w:rsid w:val="009029B5"/>
    <w:rsid w:val="00903026"/>
    <w:rsid w:val="0090362A"/>
    <w:rsid w:val="00904A90"/>
    <w:rsid w:val="00904AC5"/>
    <w:rsid w:val="0090681E"/>
    <w:rsid w:val="00906FE8"/>
    <w:rsid w:val="009110FA"/>
    <w:rsid w:val="009112A6"/>
    <w:rsid w:val="009115EB"/>
    <w:rsid w:val="009116FE"/>
    <w:rsid w:val="00911F27"/>
    <w:rsid w:val="0091286B"/>
    <w:rsid w:val="00912C34"/>
    <w:rsid w:val="00913F49"/>
    <w:rsid w:val="009160F3"/>
    <w:rsid w:val="00916D7F"/>
    <w:rsid w:val="00922043"/>
    <w:rsid w:val="0092255A"/>
    <w:rsid w:val="009225B0"/>
    <w:rsid w:val="0092471F"/>
    <w:rsid w:val="00924FFF"/>
    <w:rsid w:val="00926E3A"/>
    <w:rsid w:val="009304E5"/>
    <w:rsid w:val="009305B3"/>
    <w:rsid w:val="0093354F"/>
    <w:rsid w:val="00933FAB"/>
    <w:rsid w:val="009351A5"/>
    <w:rsid w:val="00936267"/>
    <w:rsid w:val="00936355"/>
    <w:rsid w:val="009365A1"/>
    <w:rsid w:val="009369F8"/>
    <w:rsid w:val="00937232"/>
    <w:rsid w:val="009406F6"/>
    <w:rsid w:val="00940CE2"/>
    <w:rsid w:val="00944A4C"/>
    <w:rsid w:val="009461B8"/>
    <w:rsid w:val="0094649C"/>
    <w:rsid w:val="009506A7"/>
    <w:rsid w:val="00950F51"/>
    <w:rsid w:val="00952A52"/>
    <w:rsid w:val="0095357A"/>
    <w:rsid w:val="00953CE5"/>
    <w:rsid w:val="00955CA4"/>
    <w:rsid w:val="009565E5"/>
    <w:rsid w:val="00956AB2"/>
    <w:rsid w:val="0095749D"/>
    <w:rsid w:val="00957C9D"/>
    <w:rsid w:val="00961EDF"/>
    <w:rsid w:val="00962BE0"/>
    <w:rsid w:val="00962E26"/>
    <w:rsid w:val="00963602"/>
    <w:rsid w:val="00964162"/>
    <w:rsid w:val="009641B8"/>
    <w:rsid w:val="00964A70"/>
    <w:rsid w:val="0096573B"/>
    <w:rsid w:val="009672EB"/>
    <w:rsid w:val="00971697"/>
    <w:rsid w:val="00971799"/>
    <w:rsid w:val="00971886"/>
    <w:rsid w:val="00971D0E"/>
    <w:rsid w:val="00973BCE"/>
    <w:rsid w:val="00974EBC"/>
    <w:rsid w:val="00975699"/>
    <w:rsid w:val="00975D34"/>
    <w:rsid w:val="00976301"/>
    <w:rsid w:val="009767FF"/>
    <w:rsid w:val="009774F6"/>
    <w:rsid w:val="009779DE"/>
    <w:rsid w:val="00980D4B"/>
    <w:rsid w:val="00981291"/>
    <w:rsid w:val="0098194F"/>
    <w:rsid w:val="0098241F"/>
    <w:rsid w:val="00982C88"/>
    <w:rsid w:val="0098309E"/>
    <w:rsid w:val="00985694"/>
    <w:rsid w:val="009861ED"/>
    <w:rsid w:val="0098682C"/>
    <w:rsid w:val="0098683F"/>
    <w:rsid w:val="00986E2D"/>
    <w:rsid w:val="009879C4"/>
    <w:rsid w:val="00987EF1"/>
    <w:rsid w:val="00991B15"/>
    <w:rsid w:val="00991F97"/>
    <w:rsid w:val="0099217E"/>
    <w:rsid w:val="009921B8"/>
    <w:rsid w:val="00992D89"/>
    <w:rsid w:val="00993268"/>
    <w:rsid w:val="009937D2"/>
    <w:rsid w:val="00994739"/>
    <w:rsid w:val="009955F0"/>
    <w:rsid w:val="00996C88"/>
    <w:rsid w:val="009A00C6"/>
    <w:rsid w:val="009A0605"/>
    <w:rsid w:val="009A0787"/>
    <w:rsid w:val="009A0A41"/>
    <w:rsid w:val="009A2499"/>
    <w:rsid w:val="009A2515"/>
    <w:rsid w:val="009A3665"/>
    <w:rsid w:val="009A426B"/>
    <w:rsid w:val="009A5058"/>
    <w:rsid w:val="009A508E"/>
    <w:rsid w:val="009A6A3D"/>
    <w:rsid w:val="009A6F90"/>
    <w:rsid w:val="009B5FD0"/>
    <w:rsid w:val="009B6291"/>
    <w:rsid w:val="009B6C99"/>
    <w:rsid w:val="009B7D36"/>
    <w:rsid w:val="009C0045"/>
    <w:rsid w:val="009C0A70"/>
    <w:rsid w:val="009C13E9"/>
    <w:rsid w:val="009C14DC"/>
    <w:rsid w:val="009C1996"/>
    <w:rsid w:val="009C1B96"/>
    <w:rsid w:val="009C1E3A"/>
    <w:rsid w:val="009C2E9D"/>
    <w:rsid w:val="009C30CA"/>
    <w:rsid w:val="009C3AB0"/>
    <w:rsid w:val="009C40BA"/>
    <w:rsid w:val="009C46DE"/>
    <w:rsid w:val="009C6202"/>
    <w:rsid w:val="009C6370"/>
    <w:rsid w:val="009C6CD1"/>
    <w:rsid w:val="009C71FE"/>
    <w:rsid w:val="009C7C13"/>
    <w:rsid w:val="009D0BDA"/>
    <w:rsid w:val="009D1381"/>
    <w:rsid w:val="009D1CAF"/>
    <w:rsid w:val="009D1E12"/>
    <w:rsid w:val="009D1E2C"/>
    <w:rsid w:val="009D4C76"/>
    <w:rsid w:val="009D50D4"/>
    <w:rsid w:val="009D557A"/>
    <w:rsid w:val="009D6EF7"/>
    <w:rsid w:val="009E0436"/>
    <w:rsid w:val="009E194D"/>
    <w:rsid w:val="009E24FA"/>
    <w:rsid w:val="009E34DD"/>
    <w:rsid w:val="009E3D78"/>
    <w:rsid w:val="009E4092"/>
    <w:rsid w:val="009E4453"/>
    <w:rsid w:val="009E46C3"/>
    <w:rsid w:val="009E49C4"/>
    <w:rsid w:val="009E78F5"/>
    <w:rsid w:val="009F0510"/>
    <w:rsid w:val="009F06C5"/>
    <w:rsid w:val="009F072D"/>
    <w:rsid w:val="009F13E1"/>
    <w:rsid w:val="009F140C"/>
    <w:rsid w:val="009F222C"/>
    <w:rsid w:val="009F28DB"/>
    <w:rsid w:val="009F314A"/>
    <w:rsid w:val="009F4114"/>
    <w:rsid w:val="009F584A"/>
    <w:rsid w:val="009F6493"/>
    <w:rsid w:val="009F779B"/>
    <w:rsid w:val="00A00C27"/>
    <w:rsid w:val="00A00FCE"/>
    <w:rsid w:val="00A00FD2"/>
    <w:rsid w:val="00A012E9"/>
    <w:rsid w:val="00A01532"/>
    <w:rsid w:val="00A0211C"/>
    <w:rsid w:val="00A02280"/>
    <w:rsid w:val="00A0249B"/>
    <w:rsid w:val="00A03008"/>
    <w:rsid w:val="00A03645"/>
    <w:rsid w:val="00A03EF0"/>
    <w:rsid w:val="00A0401C"/>
    <w:rsid w:val="00A047D7"/>
    <w:rsid w:val="00A05107"/>
    <w:rsid w:val="00A05866"/>
    <w:rsid w:val="00A073A1"/>
    <w:rsid w:val="00A077A1"/>
    <w:rsid w:val="00A07EB7"/>
    <w:rsid w:val="00A10C89"/>
    <w:rsid w:val="00A1112F"/>
    <w:rsid w:val="00A12656"/>
    <w:rsid w:val="00A13DD1"/>
    <w:rsid w:val="00A140A8"/>
    <w:rsid w:val="00A15C86"/>
    <w:rsid w:val="00A1768D"/>
    <w:rsid w:val="00A17A74"/>
    <w:rsid w:val="00A21CD1"/>
    <w:rsid w:val="00A22913"/>
    <w:rsid w:val="00A24937"/>
    <w:rsid w:val="00A251A4"/>
    <w:rsid w:val="00A25AA1"/>
    <w:rsid w:val="00A27875"/>
    <w:rsid w:val="00A30004"/>
    <w:rsid w:val="00A30267"/>
    <w:rsid w:val="00A3287E"/>
    <w:rsid w:val="00A32C4C"/>
    <w:rsid w:val="00A342EA"/>
    <w:rsid w:val="00A34898"/>
    <w:rsid w:val="00A34D80"/>
    <w:rsid w:val="00A35167"/>
    <w:rsid w:val="00A35336"/>
    <w:rsid w:val="00A355F2"/>
    <w:rsid w:val="00A36814"/>
    <w:rsid w:val="00A37250"/>
    <w:rsid w:val="00A402EC"/>
    <w:rsid w:val="00A411C8"/>
    <w:rsid w:val="00A4129B"/>
    <w:rsid w:val="00A41DA4"/>
    <w:rsid w:val="00A42D5C"/>
    <w:rsid w:val="00A43237"/>
    <w:rsid w:val="00A43A60"/>
    <w:rsid w:val="00A43B03"/>
    <w:rsid w:val="00A43BFB"/>
    <w:rsid w:val="00A45996"/>
    <w:rsid w:val="00A45B5D"/>
    <w:rsid w:val="00A460DF"/>
    <w:rsid w:val="00A462C1"/>
    <w:rsid w:val="00A46982"/>
    <w:rsid w:val="00A46ECF"/>
    <w:rsid w:val="00A4773C"/>
    <w:rsid w:val="00A50087"/>
    <w:rsid w:val="00A5024E"/>
    <w:rsid w:val="00A510C6"/>
    <w:rsid w:val="00A520FB"/>
    <w:rsid w:val="00A531CE"/>
    <w:rsid w:val="00A535B5"/>
    <w:rsid w:val="00A5500C"/>
    <w:rsid w:val="00A55244"/>
    <w:rsid w:val="00A55600"/>
    <w:rsid w:val="00A5668F"/>
    <w:rsid w:val="00A56714"/>
    <w:rsid w:val="00A57D69"/>
    <w:rsid w:val="00A57D8E"/>
    <w:rsid w:val="00A6314C"/>
    <w:rsid w:val="00A639DD"/>
    <w:rsid w:val="00A63D5B"/>
    <w:rsid w:val="00A65146"/>
    <w:rsid w:val="00A6668E"/>
    <w:rsid w:val="00A66880"/>
    <w:rsid w:val="00A67003"/>
    <w:rsid w:val="00A67264"/>
    <w:rsid w:val="00A677A6"/>
    <w:rsid w:val="00A67DB2"/>
    <w:rsid w:val="00A7029E"/>
    <w:rsid w:val="00A7041B"/>
    <w:rsid w:val="00A730E9"/>
    <w:rsid w:val="00A73A8F"/>
    <w:rsid w:val="00A73C63"/>
    <w:rsid w:val="00A73E11"/>
    <w:rsid w:val="00A76FA8"/>
    <w:rsid w:val="00A77AB1"/>
    <w:rsid w:val="00A80464"/>
    <w:rsid w:val="00A8076A"/>
    <w:rsid w:val="00A813D5"/>
    <w:rsid w:val="00A81A6C"/>
    <w:rsid w:val="00A8260A"/>
    <w:rsid w:val="00A83D0F"/>
    <w:rsid w:val="00A840D6"/>
    <w:rsid w:val="00A84298"/>
    <w:rsid w:val="00A84318"/>
    <w:rsid w:val="00A8444F"/>
    <w:rsid w:val="00A85B45"/>
    <w:rsid w:val="00A86DDF"/>
    <w:rsid w:val="00A87638"/>
    <w:rsid w:val="00A87BF3"/>
    <w:rsid w:val="00A91208"/>
    <w:rsid w:val="00A91F72"/>
    <w:rsid w:val="00A92702"/>
    <w:rsid w:val="00A9378B"/>
    <w:rsid w:val="00A94331"/>
    <w:rsid w:val="00A9468D"/>
    <w:rsid w:val="00A94E88"/>
    <w:rsid w:val="00A95A6E"/>
    <w:rsid w:val="00A95DF6"/>
    <w:rsid w:val="00A965A9"/>
    <w:rsid w:val="00A96B1C"/>
    <w:rsid w:val="00A96D02"/>
    <w:rsid w:val="00A97363"/>
    <w:rsid w:val="00AA1800"/>
    <w:rsid w:val="00AA1EE0"/>
    <w:rsid w:val="00AA25F3"/>
    <w:rsid w:val="00AA472A"/>
    <w:rsid w:val="00AA4AD9"/>
    <w:rsid w:val="00AA50A6"/>
    <w:rsid w:val="00AA51B6"/>
    <w:rsid w:val="00AA5FDB"/>
    <w:rsid w:val="00AA69AA"/>
    <w:rsid w:val="00AB1C34"/>
    <w:rsid w:val="00AB25A6"/>
    <w:rsid w:val="00AB28F4"/>
    <w:rsid w:val="00AB5DAE"/>
    <w:rsid w:val="00AB5EAB"/>
    <w:rsid w:val="00AB6D22"/>
    <w:rsid w:val="00AB712E"/>
    <w:rsid w:val="00AB7661"/>
    <w:rsid w:val="00AB7F28"/>
    <w:rsid w:val="00AC09E1"/>
    <w:rsid w:val="00AC16A4"/>
    <w:rsid w:val="00AC21AE"/>
    <w:rsid w:val="00AC3791"/>
    <w:rsid w:val="00AC4264"/>
    <w:rsid w:val="00AC447B"/>
    <w:rsid w:val="00AC46EA"/>
    <w:rsid w:val="00AC6D96"/>
    <w:rsid w:val="00AC77FF"/>
    <w:rsid w:val="00AD0194"/>
    <w:rsid w:val="00AD1EB2"/>
    <w:rsid w:val="00AD26D9"/>
    <w:rsid w:val="00AD2A2A"/>
    <w:rsid w:val="00AD305D"/>
    <w:rsid w:val="00AD3207"/>
    <w:rsid w:val="00AD4077"/>
    <w:rsid w:val="00AD4250"/>
    <w:rsid w:val="00AD4C60"/>
    <w:rsid w:val="00AD60F1"/>
    <w:rsid w:val="00AD64D0"/>
    <w:rsid w:val="00AE006F"/>
    <w:rsid w:val="00AE20FB"/>
    <w:rsid w:val="00AE2BCF"/>
    <w:rsid w:val="00AE30B8"/>
    <w:rsid w:val="00AE3E5D"/>
    <w:rsid w:val="00AE4B45"/>
    <w:rsid w:val="00AE4BD6"/>
    <w:rsid w:val="00AE5850"/>
    <w:rsid w:val="00AE5DE9"/>
    <w:rsid w:val="00AE6665"/>
    <w:rsid w:val="00AE6762"/>
    <w:rsid w:val="00AE6DFF"/>
    <w:rsid w:val="00AE710E"/>
    <w:rsid w:val="00AE7E14"/>
    <w:rsid w:val="00AF03CF"/>
    <w:rsid w:val="00AF1AB0"/>
    <w:rsid w:val="00AF1D1E"/>
    <w:rsid w:val="00AF1ECE"/>
    <w:rsid w:val="00AF2815"/>
    <w:rsid w:val="00AF55FF"/>
    <w:rsid w:val="00AF58FC"/>
    <w:rsid w:val="00AF62AD"/>
    <w:rsid w:val="00AF6DA9"/>
    <w:rsid w:val="00AF72BF"/>
    <w:rsid w:val="00AF784F"/>
    <w:rsid w:val="00AF7F45"/>
    <w:rsid w:val="00AF7FA0"/>
    <w:rsid w:val="00B004C8"/>
    <w:rsid w:val="00B02B03"/>
    <w:rsid w:val="00B033BB"/>
    <w:rsid w:val="00B03764"/>
    <w:rsid w:val="00B039B0"/>
    <w:rsid w:val="00B04C70"/>
    <w:rsid w:val="00B05C1C"/>
    <w:rsid w:val="00B06A0C"/>
    <w:rsid w:val="00B07727"/>
    <w:rsid w:val="00B10AB2"/>
    <w:rsid w:val="00B11331"/>
    <w:rsid w:val="00B116F7"/>
    <w:rsid w:val="00B125C1"/>
    <w:rsid w:val="00B12A14"/>
    <w:rsid w:val="00B133D7"/>
    <w:rsid w:val="00B13ED5"/>
    <w:rsid w:val="00B142F4"/>
    <w:rsid w:val="00B14CE4"/>
    <w:rsid w:val="00B15BFF"/>
    <w:rsid w:val="00B16D04"/>
    <w:rsid w:val="00B17644"/>
    <w:rsid w:val="00B206CF"/>
    <w:rsid w:val="00B216D7"/>
    <w:rsid w:val="00B224B7"/>
    <w:rsid w:val="00B22E77"/>
    <w:rsid w:val="00B23379"/>
    <w:rsid w:val="00B240E0"/>
    <w:rsid w:val="00B244FC"/>
    <w:rsid w:val="00B24A85"/>
    <w:rsid w:val="00B26F58"/>
    <w:rsid w:val="00B278DC"/>
    <w:rsid w:val="00B27A8A"/>
    <w:rsid w:val="00B3016A"/>
    <w:rsid w:val="00B30AAB"/>
    <w:rsid w:val="00B31AA2"/>
    <w:rsid w:val="00B31AAF"/>
    <w:rsid w:val="00B32745"/>
    <w:rsid w:val="00B32D08"/>
    <w:rsid w:val="00B33D6E"/>
    <w:rsid w:val="00B34386"/>
    <w:rsid w:val="00B3445C"/>
    <w:rsid w:val="00B34581"/>
    <w:rsid w:val="00B347AC"/>
    <w:rsid w:val="00B3483A"/>
    <w:rsid w:val="00B34F30"/>
    <w:rsid w:val="00B35546"/>
    <w:rsid w:val="00B35988"/>
    <w:rsid w:val="00B3603C"/>
    <w:rsid w:val="00B36AE7"/>
    <w:rsid w:val="00B36B9C"/>
    <w:rsid w:val="00B36CEC"/>
    <w:rsid w:val="00B36EAC"/>
    <w:rsid w:val="00B37A10"/>
    <w:rsid w:val="00B37B80"/>
    <w:rsid w:val="00B41658"/>
    <w:rsid w:val="00B4200D"/>
    <w:rsid w:val="00B42B84"/>
    <w:rsid w:val="00B4337A"/>
    <w:rsid w:val="00B441BD"/>
    <w:rsid w:val="00B4533F"/>
    <w:rsid w:val="00B45DB0"/>
    <w:rsid w:val="00B4736E"/>
    <w:rsid w:val="00B4793A"/>
    <w:rsid w:val="00B47D14"/>
    <w:rsid w:val="00B502FF"/>
    <w:rsid w:val="00B50348"/>
    <w:rsid w:val="00B50411"/>
    <w:rsid w:val="00B50918"/>
    <w:rsid w:val="00B50E67"/>
    <w:rsid w:val="00B5145F"/>
    <w:rsid w:val="00B54289"/>
    <w:rsid w:val="00B56241"/>
    <w:rsid w:val="00B56AED"/>
    <w:rsid w:val="00B57810"/>
    <w:rsid w:val="00B62094"/>
    <w:rsid w:val="00B62632"/>
    <w:rsid w:val="00B64B1E"/>
    <w:rsid w:val="00B65731"/>
    <w:rsid w:val="00B65B6A"/>
    <w:rsid w:val="00B66442"/>
    <w:rsid w:val="00B67EC5"/>
    <w:rsid w:val="00B701FB"/>
    <w:rsid w:val="00B70703"/>
    <w:rsid w:val="00B709C3"/>
    <w:rsid w:val="00B70AB0"/>
    <w:rsid w:val="00B7187C"/>
    <w:rsid w:val="00B71A37"/>
    <w:rsid w:val="00B7388D"/>
    <w:rsid w:val="00B73BAD"/>
    <w:rsid w:val="00B73DB0"/>
    <w:rsid w:val="00B74A24"/>
    <w:rsid w:val="00B760F8"/>
    <w:rsid w:val="00B7725D"/>
    <w:rsid w:val="00B779ED"/>
    <w:rsid w:val="00B8040E"/>
    <w:rsid w:val="00B80D8A"/>
    <w:rsid w:val="00B81813"/>
    <w:rsid w:val="00B822D3"/>
    <w:rsid w:val="00B84C30"/>
    <w:rsid w:val="00B84C51"/>
    <w:rsid w:val="00B85AAB"/>
    <w:rsid w:val="00B866EB"/>
    <w:rsid w:val="00B90FDD"/>
    <w:rsid w:val="00B919E6"/>
    <w:rsid w:val="00B943D2"/>
    <w:rsid w:val="00B9560A"/>
    <w:rsid w:val="00B9562E"/>
    <w:rsid w:val="00B95CB6"/>
    <w:rsid w:val="00B962DB"/>
    <w:rsid w:val="00B970D6"/>
    <w:rsid w:val="00B973CE"/>
    <w:rsid w:val="00B973CF"/>
    <w:rsid w:val="00B97E4B"/>
    <w:rsid w:val="00BA0A4F"/>
    <w:rsid w:val="00BA0A8C"/>
    <w:rsid w:val="00BA1C46"/>
    <w:rsid w:val="00BA4011"/>
    <w:rsid w:val="00BA49A4"/>
    <w:rsid w:val="00BA506F"/>
    <w:rsid w:val="00BA5097"/>
    <w:rsid w:val="00BA5C82"/>
    <w:rsid w:val="00BB08D5"/>
    <w:rsid w:val="00BB0AAC"/>
    <w:rsid w:val="00BB0F05"/>
    <w:rsid w:val="00BB0F84"/>
    <w:rsid w:val="00BB3045"/>
    <w:rsid w:val="00BB3349"/>
    <w:rsid w:val="00BB3642"/>
    <w:rsid w:val="00BB47A7"/>
    <w:rsid w:val="00BB4E77"/>
    <w:rsid w:val="00BB7A75"/>
    <w:rsid w:val="00BB7D58"/>
    <w:rsid w:val="00BC03A7"/>
    <w:rsid w:val="00BC22A9"/>
    <w:rsid w:val="00BC2B6F"/>
    <w:rsid w:val="00BC37C3"/>
    <w:rsid w:val="00BC39AF"/>
    <w:rsid w:val="00BC3A9E"/>
    <w:rsid w:val="00BC3F2B"/>
    <w:rsid w:val="00BC40D6"/>
    <w:rsid w:val="00BC4F03"/>
    <w:rsid w:val="00BC6FC3"/>
    <w:rsid w:val="00BC730C"/>
    <w:rsid w:val="00BD0E3E"/>
    <w:rsid w:val="00BD124F"/>
    <w:rsid w:val="00BD170E"/>
    <w:rsid w:val="00BD3100"/>
    <w:rsid w:val="00BD3B5A"/>
    <w:rsid w:val="00BD3D34"/>
    <w:rsid w:val="00BD4272"/>
    <w:rsid w:val="00BD432F"/>
    <w:rsid w:val="00BD451C"/>
    <w:rsid w:val="00BD59E5"/>
    <w:rsid w:val="00BD700E"/>
    <w:rsid w:val="00BE36B3"/>
    <w:rsid w:val="00BE59ED"/>
    <w:rsid w:val="00BE5C22"/>
    <w:rsid w:val="00BE5C62"/>
    <w:rsid w:val="00BE7F55"/>
    <w:rsid w:val="00BF1DDB"/>
    <w:rsid w:val="00BF204A"/>
    <w:rsid w:val="00BF283F"/>
    <w:rsid w:val="00BF3630"/>
    <w:rsid w:val="00BF3A47"/>
    <w:rsid w:val="00BF3C51"/>
    <w:rsid w:val="00BF3F67"/>
    <w:rsid w:val="00BF4938"/>
    <w:rsid w:val="00BF56E2"/>
    <w:rsid w:val="00BF5957"/>
    <w:rsid w:val="00BF7027"/>
    <w:rsid w:val="00BF7816"/>
    <w:rsid w:val="00C0217D"/>
    <w:rsid w:val="00C03988"/>
    <w:rsid w:val="00C04934"/>
    <w:rsid w:val="00C04BE9"/>
    <w:rsid w:val="00C06B7C"/>
    <w:rsid w:val="00C06CF7"/>
    <w:rsid w:val="00C078DB"/>
    <w:rsid w:val="00C07C54"/>
    <w:rsid w:val="00C103C0"/>
    <w:rsid w:val="00C12CB8"/>
    <w:rsid w:val="00C136FE"/>
    <w:rsid w:val="00C147C2"/>
    <w:rsid w:val="00C14A9C"/>
    <w:rsid w:val="00C15D8E"/>
    <w:rsid w:val="00C1621B"/>
    <w:rsid w:val="00C16E77"/>
    <w:rsid w:val="00C16F15"/>
    <w:rsid w:val="00C17841"/>
    <w:rsid w:val="00C17DEC"/>
    <w:rsid w:val="00C213D8"/>
    <w:rsid w:val="00C21F20"/>
    <w:rsid w:val="00C27243"/>
    <w:rsid w:val="00C2751D"/>
    <w:rsid w:val="00C300CB"/>
    <w:rsid w:val="00C30104"/>
    <w:rsid w:val="00C306C8"/>
    <w:rsid w:val="00C3082B"/>
    <w:rsid w:val="00C312E7"/>
    <w:rsid w:val="00C3306E"/>
    <w:rsid w:val="00C332C6"/>
    <w:rsid w:val="00C3357D"/>
    <w:rsid w:val="00C349C3"/>
    <w:rsid w:val="00C350F1"/>
    <w:rsid w:val="00C358D4"/>
    <w:rsid w:val="00C35BB0"/>
    <w:rsid w:val="00C35EA2"/>
    <w:rsid w:val="00C36EAB"/>
    <w:rsid w:val="00C375E8"/>
    <w:rsid w:val="00C376CF"/>
    <w:rsid w:val="00C40C86"/>
    <w:rsid w:val="00C40FAC"/>
    <w:rsid w:val="00C436E3"/>
    <w:rsid w:val="00C43FC9"/>
    <w:rsid w:val="00C44C51"/>
    <w:rsid w:val="00C451C2"/>
    <w:rsid w:val="00C45706"/>
    <w:rsid w:val="00C45A6A"/>
    <w:rsid w:val="00C465A2"/>
    <w:rsid w:val="00C467F3"/>
    <w:rsid w:val="00C46B46"/>
    <w:rsid w:val="00C471D0"/>
    <w:rsid w:val="00C479DE"/>
    <w:rsid w:val="00C47DA1"/>
    <w:rsid w:val="00C5010A"/>
    <w:rsid w:val="00C51F3E"/>
    <w:rsid w:val="00C526CF"/>
    <w:rsid w:val="00C53C72"/>
    <w:rsid w:val="00C5600B"/>
    <w:rsid w:val="00C56AD6"/>
    <w:rsid w:val="00C6101F"/>
    <w:rsid w:val="00C64164"/>
    <w:rsid w:val="00C64F06"/>
    <w:rsid w:val="00C65360"/>
    <w:rsid w:val="00C65729"/>
    <w:rsid w:val="00C676B9"/>
    <w:rsid w:val="00C67EBD"/>
    <w:rsid w:val="00C707BC"/>
    <w:rsid w:val="00C70B0B"/>
    <w:rsid w:val="00C70F32"/>
    <w:rsid w:val="00C7153C"/>
    <w:rsid w:val="00C71995"/>
    <w:rsid w:val="00C721E8"/>
    <w:rsid w:val="00C7280F"/>
    <w:rsid w:val="00C731B4"/>
    <w:rsid w:val="00C731DA"/>
    <w:rsid w:val="00C73BE1"/>
    <w:rsid w:val="00C73F34"/>
    <w:rsid w:val="00C74432"/>
    <w:rsid w:val="00C74BC7"/>
    <w:rsid w:val="00C74E83"/>
    <w:rsid w:val="00C75F4C"/>
    <w:rsid w:val="00C7600B"/>
    <w:rsid w:val="00C76048"/>
    <w:rsid w:val="00C7615D"/>
    <w:rsid w:val="00C763C9"/>
    <w:rsid w:val="00C7747C"/>
    <w:rsid w:val="00C8264F"/>
    <w:rsid w:val="00C82D3F"/>
    <w:rsid w:val="00C835D3"/>
    <w:rsid w:val="00C84A6A"/>
    <w:rsid w:val="00C85DDA"/>
    <w:rsid w:val="00C864D7"/>
    <w:rsid w:val="00C875A1"/>
    <w:rsid w:val="00C87EC9"/>
    <w:rsid w:val="00C91FA9"/>
    <w:rsid w:val="00C94B76"/>
    <w:rsid w:val="00C95E48"/>
    <w:rsid w:val="00C976AF"/>
    <w:rsid w:val="00CA073F"/>
    <w:rsid w:val="00CA154B"/>
    <w:rsid w:val="00CA1A57"/>
    <w:rsid w:val="00CA2835"/>
    <w:rsid w:val="00CA2B2A"/>
    <w:rsid w:val="00CA2E6F"/>
    <w:rsid w:val="00CA34A6"/>
    <w:rsid w:val="00CA3FA2"/>
    <w:rsid w:val="00CA644C"/>
    <w:rsid w:val="00CA7183"/>
    <w:rsid w:val="00CB02E7"/>
    <w:rsid w:val="00CB0E7D"/>
    <w:rsid w:val="00CB1F62"/>
    <w:rsid w:val="00CB2054"/>
    <w:rsid w:val="00CB5879"/>
    <w:rsid w:val="00CB68E7"/>
    <w:rsid w:val="00CB6C58"/>
    <w:rsid w:val="00CB7E00"/>
    <w:rsid w:val="00CC0734"/>
    <w:rsid w:val="00CC1469"/>
    <w:rsid w:val="00CC181B"/>
    <w:rsid w:val="00CC201E"/>
    <w:rsid w:val="00CC22A9"/>
    <w:rsid w:val="00CC255B"/>
    <w:rsid w:val="00CC3A1F"/>
    <w:rsid w:val="00CC3B38"/>
    <w:rsid w:val="00CC543A"/>
    <w:rsid w:val="00CD0052"/>
    <w:rsid w:val="00CD17B8"/>
    <w:rsid w:val="00CD2A03"/>
    <w:rsid w:val="00CD40DF"/>
    <w:rsid w:val="00CD4E30"/>
    <w:rsid w:val="00CD5782"/>
    <w:rsid w:val="00CD7015"/>
    <w:rsid w:val="00CE1244"/>
    <w:rsid w:val="00CE16C0"/>
    <w:rsid w:val="00CE179A"/>
    <w:rsid w:val="00CE1EA8"/>
    <w:rsid w:val="00CE2135"/>
    <w:rsid w:val="00CE2922"/>
    <w:rsid w:val="00CE2C95"/>
    <w:rsid w:val="00CE2E94"/>
    <w:rsid w:val="00CE30EF"/>
    <w:rsid w:val="00CE3FE2"/>
    <w:rsid w:val="00CE6048"/>
    <w:rsid w:val="00CE7173"/>
    <w:rsid w:val="00CE735A"/>
    <w:rsid w:val="00CE7F32"/>
    <w:rsid w:val="00CF11DE"/>
    <w:rsid w:val="00CF22DD"/>
    <w:rsid w:val="00CF3F94"/>
    <w:rsid w:val="00CF3FCB"/>
    <w:rsid w:val="00CF4206"/>
    <w:rsid w:val="00CF4AB0"/>
    <w:rsid w:val="00CF6688"/>
    <w:rsid w:val="00CF67AE"/>
    <w:rsid w:val="00CF79A7"/>
    <w:rsid w:val="00CF7E14"/>
    <w:rsid w:val="00CF7E28"/>
    <w:rsid w:val="00D002C9"/>
    <w:rsid w:val="00D007A5"/>
    <w:rsid w:val="00D03405"/>
    <w:rsid w:val="00D03F40"/>
    <w:rsid w:val="00D04785"/>
    <w:rsid w:val="00D05092"/>
    <w:rsid w:val="00D06B75"/>
    <w:rsid w:val="00D0749B"/>
    <w:rsid w:val="00D0786F"/>
    <w:rsid w:val="00D07F65"/>
    <w:rsid w:val="00D10A73"/>
    <w:rsid w:val="00D1278E"/>
    <w:rsid w:val="00D138EB"/>
    <w:rsid w:val="00D14444"/>
    <w:rsid w:val="00D177A8"/>
    <w:rsid w:val="00D20491"/>
    <w:rsid w:val="00D24398"/>
    <w:rsid w:val="00D25034"/>
    <w:rsid w:val="00D26205"/>
    <w:rsid w:val="00D26243"/>
    <w:rsid w:val="00D2625F"/>
    <w:rsid w:val="00D273CA"/>
    <w:rsid w:val="00D27C77"/>
    <w:rsid w:val="00D3044A"/>
    <w:rsid w:val="00D312F1"/>
    <w:rsid w:val="00D33CDB"/>
    <w:rsid w:val="00D35D42"/>
    <w:rsid w:val="00D371B8"/>
    <w:rsid w:val="00D3724F"/>
    <w:rsid w:val="00D37331"/>
    <w:rsid w:val="00D37CF6"/>
    <w:rsid w:val="00D37FE1"/>
    <w:rsid w:val="00D40B16"/>
    <w:rsid w:val="00D414E4"/>
    <w:rsid w:val="00D418C9"/>
    <w:rsid w:val="00D42537"/>
    <w:rsid w:val="00D429B9"/>
    <w:rsid w:val="00D42AD2"/>
    <w:rsid w:val="00D43446"/>
    <w:rsid w:val="00D43756"/>
    <w:rsid w:val="00D44461"/>
    <w:rsid w:val="00D460E9"/>
    <w:rsid w:val="00D4729D"/>
    <w:rsid w:val="00D47BE1"/>
    <w:rsid w:val="00D50F85"/>
    <w:rsid w:val="00D518B6"/>
    <w:rsid w:val="00D5323E"/>
    <w:rsid w:val="00D53CCA"/>
    <w:rsid w:val="00D53E51"/>
    <w:rsid w:val="00D53FA3"/>
    <w:rsid w:val="00D551C2"/>
    <w:rsid w:val="00D611CC"/>
    <w:rsid w:val="00D61767"/>
    <w:rsid w:val="00D6209E"/>
    <w:rsid w:val="00D6215F"/>
    <w:rsid w:val="00D62969"/>
    <w:rsid w:val="00D645E4"/>
    <w:rsid w:val="00D659F1"/>
    <w:rsid w:val="00D65E44"/>
    <w:rsid w:val="00D65FB8"/>
    <w:rsid w:val="00D678AF"/>
    <w:rsid w:val="00D710D7"/>
    <w:rsid w:val="00D729BB"/>
    <w:rsid w:val="00D74364"/>
    <w:rsid w:val="00D74F1E"/>
    <w:rsid w:val="00D75492"/>
    <w:rsid w:val="00D75C77"/>
    <w:rsid w:val="00D80732"/>
    <w:rsid w:val="00D821E9"/>
    <w:rsid w:val="00D823FB"/>
    <w:rsid w:val="00D83EB5"/>
    <w:rsid w:val="00D846BD"/>
    <w:rsid w:val="00D850D9"/>
    <w:rsid w:val="00D8659C"/>
    <w:rsid w:val="00D86A2B"/>
    <w:rsid w:val="00D90259"/>
    <w:rsid w:val="00D907C9"/>
    <w:rsid w:val="00D90CF7"/>
    <w:rsid w:val="00D926BE"/>
    <w:rsid w:val="00D926F2"/>
    <w:rsid w:val="00D93109"/>
    <w:rsid w:val="00D942B1"/>
    <w:rsid w:val="00D942FB"/>
    <w:rsid w:val="00D94D24"/>
    <w:rsid w:val="00D950B2"/>
    <w:rsid w:val="00D95500"/>
    <w:rsid w:val="00D958E6"/>
    <w:rsid w:val="00D97110"/>
    <w:rsid w:val="00DA19AC"/>
    <w:rsid w:val="00DA1A97"/>
    <w:rsid w:val="00DA1DA6"/>
    <w:rsid w:val="00DA2757"/>
    <w:rsid w:val="00DA4559"/>
    <w:rsid w:val="00DA4A9C"/>
    <w:rsid w:val="00DA4B63"/>
    <w:rsid w:val="00DA5839"/>
    <w:rsid w:val="00DA58DE"/>
    <w:rsid w:val="00DA6FD5"/>
    <w:rsid w:val="00DA702D"/>
    <w:rsid w:val="00DB08F6"/>
    <w:rsid w:val="00DB0D31"/>
    <w:rsid w:val="00DB1119"/>
    <w:rsid w:val="00DB1853"/>
    <w:rsid w:val="00DB1E55"/>
    <w:rsid w:val="00DB2E17"/>
    <w:rsid w:val="00DB47E7"/>
    <w:rsid w:val="00DB4ADA"/>
    <w:rsid w:val="00DB6E7D"/>
    <w:rsid w:val="00DC1802"/>
    <w:rsid w:val="00DC1914"/>
    <w:rsid w:val="00DC1AC0"/>
    <w:rsid w:val="00DC2017"/>
    <w:rsid w:val="00DC3D3A"/>
    <w:rsid w:val="00DC3DAA"/>
    <w:rsid w:val="00DC42D4"/>
    <w:rsid w:val="00DC4532"/>
    <w:rsid w:val="00DC476F"/>
    <w:rsid w:val="00DC49B4"/>
    <w:rsid w:val="00DC4E8F"/>
    <w:rsid w:val="00DC4FC3"/>
    <w:rsid w:val="00DC519A"/>
    <w:rsid w:val="00DC54A0"/>
    <w:rsid w:val="00DC7ACF"/>
    <w:rsid w:val="00DD08D1"/>
    <w:rsid w:val="00DD0E57"/>
    <w:rsid w:val="00DD1168"/>
    <w:rsid w:val="00DD1F18"/>
    <w:rsid w:val="00DD2026"/>
    <w:rsid w:val="00DD2EC7"/>
    <w:rsid w:val="00DD30A4"/>
    <w:rsid w:val="00DD43FB"/>
    <w:rsid w:val="00DD4BBD"/>
    <w:rsid w:val="00DD4CEE"/>
    <w:rsid w:val="00DD760E"/>
    <w:rsid w:val="00DD7957"/>
    <w:rsid w:val="00DD7D2F"/>
    <w:rsid w:val="00DE17CD"/>
    <w:rsid w:val="00DE1D2B"/>
    <w:rsid w:val="00DE1DD9"/>
    <w:rsid w:val="00DE2202"/>
    <w:rsid w:val="00DE22B6"/>
    <w:rsid w:val="00DE621B"/>
    <w:rsid w:val="00DE7A6F"/>
    <w:rsid w:val="00DF0231"/>
    <w:rsid w:val="00DF0F95"/>
    <w:rsid w:val="00DF235F"/>
    <w:rsid w:val="00DF2475"/>
    <w:rsid w:val="00DF3BED"/>
    <w:rsid w:val="00DF3F7E"/>
    <w:rsid w:val="00DF5681"/>
    <w:rsid w:val="00DF5D6F"/>
    <w:rsid w:val="00DF693A"/>
    <w:rsid w:val="00DF758D"/>
    <w:rsid w:val="00E000C5"/>
    <w:rsid w:val="00E0050C"/>
    <w:rsid w:val="00E014C9"/>
    <w:rsid w:val="00E01505"/>
    <w:rsid w:val="00E02BE1"/>
    <w:rsid w:val="00E0390E"/>
    <w:rsid w:val="00E0495F"/>
    <w:rsid w:val="00E055A0"/>
    <w:rsid w:val="00E05631"/>
    <w:rsid w:val="00E059B0"/>
    <w:rsid w:val="00E0683C"/>
    <w:rsid w:val="00E079B8"/>
    <w:rsid w:val="00E116F2"/>
    <w:rsid w:val="00E13397"/>
    <w:rsid w:val="00E13533"/>
    <w:rsid w:val="00E13B93"/>
    <w:rsid w:val="00E14295"/>
    <w:rsid w:val="00E1490F"/>
    <w:rsid w:val="00E14D88"/>
    <w:rsid w:val="00E1636C"/>
    <w:rsid w:val="00E1655B"/>
    <w:rsid w:val="00E1690A"/>
    <w:rsid w:val="00E17D78"/>
    <w:rsid w:val="00E20751"/>
    <w:rsid w:val="00E213EF"/>
    <w:rsid w:val="00E21B9B"/>
    <w:rsid w:val="00E231DB"/>
    <w:rsid w:val="00E233BE"/>
    <w:rsid w:val="00E23FCC"/>
    <w:rsid w:val="00E24ADC"/>
    <w:rsid w:val="00E25C4B"/>
    <w:rsid w:val="00E25DFB"/>
    <w:rsid w:val="00E25F48"/>
    <w:rsid w:val="00E2663D"/>
    <w:rsid w:val="00E27911"/>
    <w:rsid w:val="00E30712"/>
    <w:rsid w:val="00E30C82"/>
    <w:rsid w:val="00E30FF1"/>
    <w:rsid w:val="00E316F7"/>
    <w:rsid w:val="00E32FD6"/>
    <w:rsid w:val="00E3314C"/>
    <w:rsid w:val="00E333C0"/>
    <w:rsid w:val="00E33F30"/>
    <w:rsid w:val="00E34B26"/>
    <w:rsid w:val="00E34D4A"/>
    <w:rsid w:val="00E35589"/>
    <w:rsid w:val="00E35CD7"/>
    <w:rsid w:val="00E37BA5"/>
    <w:rsid w:val="00E413B3"/>
    <w:rsid w:val="00E43DDB"/>
    <w:rsid w:val="00E440E0"/>
    <w:rsid w:val="00E45EFD"/>
    <w:rsid w:val="00E46B5B"/>
    <w:rsid w:val="00E47B70"/>
    <w:rsid w:val="00E47BDB"/>
    <w:rsid w:val="00E50B89"/>
    <w:rsid w:val="00E51AE8"/>
    <w:rsid w:val="00E51BCE"/>
    <w:rsid w:val="00E533E5"/>
    <w:rsid w:val="00E535C6"/>
    <w:rsid w:val="00E537F0"/>
    <w:rsid w:val="00E5446B"/>
    <w:rsid w:val="00E549C7"/>
    <w:rsid w:val="00E54A28"/>
    <w:rsid w:val="00E55D40"/>
    <w:rsid w:val="00E56336"/>
    <w:rsid w:val="00E56476"/>
    <w:rsid w:val="00E56C9C"/>
    <w:rsid w:val="00E575AA"/>
    <w:rsid w:val="00E600E6"/>
    <w:rsid w:val="00E601D2"/>
    <w:rsid w:val="00E607A3"/>
    <w:rsid w:val="00E60990"/>
    <w:rsid w:val="00E60CF7"/>
    <w:rsid w:val="00E6113A"/>
    <w:rsid w:val="00E61B2B"/>
    <w:rsid w:val="00E63ABC"/>
    <w:rsid w:val="00E649EB"/>
    <w:rsid w:val="00E64C2B"/>
    <w:rsid w:val="00E6597A"/>
    <w:rsid w:val="00E66F57"/>
    <w:rsid w:val="00E70A3E"/>
    <w:rsid w:val="00E70AD6"/>
    <w:rsid w:val="00E70B6E"/>
    <w:rsid w:val="00E735D8"/>
    <w:rsid w:val="00E74613"/>
    <w:rsid w:val="00E74977"/>
    <w:rsid w:val="00E75AC3"/>
    <w:rsid w:val="00E76363"/>
    <w:rsid w:val="00E763F4"/>
    <w:rsid w:val="00E76DEC"/>
    <w:rsid w:val="00E76F4F"/>
    <w:rsid w:val="00E80C8A"/>
    <w:rsid w:val="00E834FF"/>
    <w:rsid w:val="00E84917"/>
    <w:rsid w:val="00E84F9F"/>
    <w:rsid w:val="00E850AE"/>
    <w:rsid w:val="00E851D3"/>
    <w:rsid w:val="00E85316"/>
    <w:rsid w:val="00E85E26"/>
    <w:rsid w:val="00E867D9"/>
    <w:rsid w:val="00E869AB"/>
    <w:rsid w:val="00E90075"/>
    <w:rsid w:val="00E92096"/>
    <w:rsid w:val="00E923FB"/>
    <w:rsid w:val="00E92BF0"/>
    <w:rsid w:val="00E9397E"/>
    <w:rsid w:val="00E93C7A"/>
    <w:rsid w:val="00E948CE"/>
    <w:rsid w:val="00E94BF7"/>
    <w:rsid w:val="00E9606E"/>
    <w:rsid w:val="00E9671D"/>
    <w:rsid w:val="00E968C0"/>
    <w:rsid w:val="00E9709C"/>
    <w:rsid w:val="00E97651"/>
    <w:rsid w:val="00E97A0D"/>
    <w:rsid w:val="00EA04DD"/>
    <w:rsid w:val="00EA0E6C"/>
    <w:rsid w:val="00EA2A6D"/>
    <w:rsid w:val="00EA2C9F"/>
    <w:rsid w:val="00EA33B3"/>
    <w:rsid w:val="00EA4974"/>
    <w:rsid w:val="00EA53C2"/>
    <w:rsid w:val="00EA6AF3"/>
    <w:rsid w:val="00EA7983"/>
    <w:rsid w:val="00EA7C50"/>
    <w:rsid w:val="00EB0CEE"/>
    <w:rsid w:val="00EB2790"/>
    <w:rsid w:val="00EB2B93"/>
    <w:rsid w:val="00EB2BD7"/>
    <w:rsid w:val="00EB4943"/>
    <w:rsid w:val="00EB4E3A"/>
    <w:rsid w:val="00EB4E78"/>
    <w:rsid w:val="00EB550C"/>
    <w:rsid w:val="00EB60C3"/>
    <w:rsid w:val="00EB63A8"/>
    <w:rsid w:val="00EB6E4C"/>
    <w:rsid w:val="00EB6F37"/>
    <w:rsid w:val="00EC00C9"/>
    <w:rsid w:val="00EC0A86"/>
    <w:rsid w:val="00EC0FCB"/>
    <w:rsid w:val="00EC2521"/>
    <w:rsid w:val="00EC2A30"/>
    <w:rsid w:val="00EC3CAF"/>
    <w:rsid w:val="00EC4C4A"/>
    <w:rsid w:val="00EC4CCD"/>
    <w:rsid w:val="00EC51B2"/>
    <w:rsid w:val="00EC57D5"/>
    <w:rsid w:val="00EC5DF1"/>
    <w:rsid w:val="00EC5FB1"/>
    <w:rsid w:val="00EC61D9"/>
    <w:rsid w:val="00EC7E17"/>
    <w:rsid w:val="00ED0CD9"/>
    <w:rsid w:val="00ED2E65"/>
    <w:rsid w:val="00ED3E6A"/>
    <w:rsid w:val="00ED42B3"/>
    <w:rsid w:val="00ED579A"/>
    <w:rsid w:val="00ED5B66"/>
    <w:rsid w:val="00ED6339"/>
    <w:rsid w:val="00ED6AB1"/>
    <w:rsid w:val="00ED7083"/>
    <w:rsid w:val="00EE0287"/>
    <w:rsid w:val="00EE0B23"/>
    <w:rsid w:val="00EE0FD7"/>
    <w:rsid w:val="00EE13C1"/>
    <w:rsid w:val="00EE2919"/>
    <w:rsid w:val="00EE4869"/>
    <w:rsid w:val="00EE5B23"/>
    <w:rsid w:val="00EE665E"/>
    <w:rsid w:val="00EE6B1B"/>
    <w:rsid w:val="00EE7225"/>
    <w:rsid w:val="00EE77C0"/>
    <w:rsid w:val="00EF0B09"/>
    <w:rsid w:val="00EF1F12"/>
    <w:rsid w:val="00EF2E04"/>
    <w:rsid w:val="00EF3B26"/>
    <w:rsid w:val="00EF495A"/>
    <w:rsid w:val="00EF55C5"/>
    <w:rsid w:val="00EF604D"/>
    <w:rsid w:val="00EF702A"/>
    <w:rsid w:val="00EF7392"/>
    <w:rsid w:val="00F0191F"/>
    <w:rsid w:val="00F023BE"/>
    <w:rsid w:val="00F03DC8"/>
    <w:rsid w:val="00F0445E"/>
    <w:rsid w:val="00F0447C"/>
    <w:rsid w:val="00F04BD0"/>
    <w:rsid w:val="00F0796C"/>
    <w:rsid w:val="00F10C7E"/>
    <w:rsid w:val="00F10E6B"/>
    <w:rsid w:val="00F11376"/>
    <w:rsid w:val="00F11947"/>
    <w:rsid w:val="00F12085"/>
    <w:rsid w:val="00F1224D"/>
    <w:rsid w:val="00F1234C"/>
    <w:rsid w:val="00F128E5"/>
    <w:rsid w:val="00F13186"/>
    <w:rsid w:val="00F152CC"/>
    <w:rsid w:val="00F15933"/>
    <w:rsid w:val="00F1599B"/>
    <w:rsid w:val="00F17E21"/>
    <w:rsid w:val="00F17F44"/>
    <w:rsid w:val="00F20D14"/>
    <w:rsid w:val="00F218B0"/>
    <w:rsid w:val="00F21961"/>
    <w:rsid w:val="00F219CC"/>
    <w:rsid w:val="00F2334D"/>
    <w:rsid w:val="00F23DE5"/>
    <w:rsid w:val="00F2505E"/>
    <w:rsid w:val="00F25482"/>
    <w:rsid w:val="00F26D8E"/>
    <w:rsid w:val="00F26FD8"/>
    <w:rsid w:val="00F27474"/>
    <w:rsid w:val="00F27754"/>
    <w:rsid w:val="00F2789B"/>
    <w:rsid w:val="00F279BA"/>
    <w:rsid w:val="00F27F81"/>
    <w:rsid w:val="00F302DF"/>
    <w:rsid w:val="00F31AFA"/>
    <w:rsid w:val="00F34DD5"/>
    <w:rsid w:val="00F35466"/>
    <w:rsid w:val="00F3672E"/>
    <w:rsid w:val="00F37FC9"/>
    <w:rsid w:val="00F40AB7"/>
    <w:rsid w:val="00F412E5"/>
    <w:rsid w:val="00F4139F"/>
    <w:rsid w:val="00F42809"/>
    <w:rsid w:val="00F42ADF"/>
    <w:rsid w:val="00F43161"/>
    <w:rsid w:val="00F43A94"/>
    <w:rsid w:val="00F45B3B"/>
    <w:rsid w:val="00F46D79"/>
    <w:rsid w:val="00F4712A"/>
    <w:rsid w:val="00F508F2"/>
    <w:rsid w:val="00F519AA"/>
    <w:rsid w:val="00F526A7"/>
    <w:rsid w:val="00F53E55"/>
    <w:rsid w:val="00F556C5"/>
    <w:rsid w:val="00F55B81"/>
    <w:rsid w:val="00F56547"/>
    <w:rsid w:val="00F56AEF"/>
    <w:rsid w:val="00F606A1"/>
    <w:rsid w:val="00F61F12"/>
    <w:rsid w:val="00F62336"/>
    <w:rsid w:val="00F62E6B"/>
    <w:rsid w:val="00F63872"/>
    <w:rsid w:val="00F63FC4"/>
    <w:rsid w:val="00F6495F"/>
    <w:rsid w:val="00F65105"/>
    <w:rsid w:val="00F661F6"/>
    <w:rsid w:val="00F668D4"/>
    <w:rsid w:val="00F66934"/>
    <w:rsid w:val="00F66977"/>
    <w:rsid w:val="00F66BAE"/>
    <w:rsid w:val="00F70072"/>
    <w:rsid w:val="00F7069D"/>
    <w:rsid w:val="00F7094D"/>
    <w:rsid w:val="00F710D3"/>
    <w:rsid w:val="00F72B6B"/>
    <w:rsid w:val="00F73FE8"/>
    <w:rsid w:val="00F755B8"/>
    <w:rsid w:val="00F755E9"/>
    <w:rsid w:val="00F7562C"/>
    <w:rsid w:val="00F762E2"/>
    <w:rsid w:val="00F767A5"/>
    <w:rsid w:val="00F76F56"/>
    <w:rsid w:val="00F81391"/>
    <w:rsid w:val="00F81AA5"/>
    <w:rsid w:val="00F81E22"/>
    <w:rsid w:val="00F81F53"/>
    <w:rsid w:val="00F8221A"/>
    <w:rsid w:val="00F822CF"/>
    <w:rsid w:val="00F82837"/>
    <w:rsid w:val="00F84CFF"/>
    <w:rsid w:val="00F85149"/>
    <w:rsid w:val="00F85E9B"/>
    <w:rsid w:val="00F865F6"/>
    <w:rsid w:val="00F908E3"/>
    <w:rsid w:val="00F90963"/>
    <w:rsid w:val="00F91D08"/>
    <w:rsid w:val="00F92DDC"/>
    <w:rsid w:val="00F92E29"/>
    <w:rsid w:val="00F94728"/>
    <w:rsid w:val="00F94C7B"/>
    <w:rsid w:val="00F9501F"/>
    <w:rsid w:val="00F9766F"/>
    <w:rsid w:val="00F97DFA"/>
    <w:rsid w:val="00FA0BF4"/>
    <w:rsid w:val="00FA0F8E"/>
    <w:rsid w:val="00FA132F"/>
    <w:rsid w:val="00FA1A13"/>
    <w:rsid w:val="00FA1AE1"/>
    <w:rsid w:val="00FA2083"/>
    <w:rsid w:val="00FA26BB"/>
    <w:rsid w:val="00FA2AEB"/>
    <w:rsid w:val="00FA446C"/>
    <w:rsid w:val="00FA4636"/>
    <w:rsid w:val="00FA5C72"/>
    <w:rsid w:val="00FA5FD4"/>
    <w:rsid w:val="00FA699B"/>
    <w:rsid w:val="00FA7E88"/>
    <w:rsid w:val="00FB04F9"/>
    <w:rsid w:val="00FB0BE4"/>
    <w:rsid w:val="00FB1045"/>
    <w:rsid w:val="00FB1EB7"/>
    <w:rsid w:val="00FB280E"/>
    <w:rsid w:val="00FB2B76"/>
    <w:rsid w:val="00FB33BB"/>
    <w:rsid w:val="00FB3E6D"/>
    <w:rsid w:val="00FB4F06"/>
    <w:rsid w:val="00FB55C2"/>
    <w:rsid w:val="00FB64C3"/>
    <w:rsid w:val="00FB76B2"/>
    <w:rsid w:val="00FC041A"/>
    <w:rsid w:val="00FC0D36"/>
    <w:rsid w:val="00FC16B7"/>
    <w:rsid w:val="00FC2D1B"/>
    <w:rsid w:val="00FC3348"/>
    <w:rsid w:val="00FC3CDC"/>
    <w:rsid w:val="00FC59EE"/>
    <w:rsid w:val="00FC5B03"/>
    <w:rsid w:val="00FC5B5C"/>
    <w:rsid w:val="00FC5B7E"/>
    <w:rsid w:val="00FC5F1E"/>
    <w:rsid w:val="00FC6157"/>
    <w:rsid w:val="00FC6CE0"/>
    <w:rsid w:val="00FC6D42"/>
    <w:rsid w:val="00FC7F56"/>
    <w:rsid w:val="00FD0095"/>
    <w:rsid w:val="00FD0E6D"/>
    <w:rsid w:val="00FD265A"/>
    <w:rsid w:val="00FD30A4"/>
    <w:rsid w:val="00FD34D9"/>
    <w:rsid w:val="00FD364C"/>
    <w:rsid w:val="00FD38AA"/>
    <w:rsid w:val="00FD3A7E"/>
    <w:rsid w:val="00FD4247"/>
    <w:rsid w:val="00FD62B8"/>
    <w:rsid w:val="00FD6B48"/>
    <w:rsid w:val="00FD6FD4"/>
    <w:rsid w:val="00FD7194"/>
    <w:rsid w:val="00FD7B14"/>
    <w:rsid w:val="00FE0982"/>
    <w:rsid w:val="00FE1337"/>
    <w:rsid w:val="00FE2232"/>
    <w:rsid w:val="00FE2DDE"/>
    <w:rsid w:val="00FE33CF"/>
    <w:rsid w:val="00FE5E59"/>
    <w:rsid w:val="00FE63F3"/>
    <w:rsid w:val="00FE65F1"/>
    <w:rsid w:val="00FE6927"/>
    <w:rsid w:val="00FE6E74"/>
    <w:rsid w:val="00FE6EA8"/>
    <w:rsid w:val="00FE736F"/>
    <w:rsid w:val="00FE745D"/>
    <w:rsid w:val="00FF02DB"/>
    <w:rsid w:val="00FF0BB3"/>
    <w:rsid w:val="00FF1222"/>
    <w:rsid w:val="00FF15DF"/>
    <w:rsid w:val="00FF1E83"/>
    <w:rsid w:val="00FF2554"/>
    <w:rsid w:val="00FF25C9"/>
    <w:rsid w:val="00FF2F33"/>
    <w:rsid w:val="00FF48FE"/>
    <w:rsid w:val="00FF4BEA"/>
    <w:rsid w:val="00FF4D65"/>
    <w:rsid w:val="00FF6033"/>
    <w:rsid w:val="00FF60E9"/>
    <w:rsid w:val="00FF6BF8"/>
    <w:rsid w:val="00FF758F"/>
    <w:rsid w:val="00FF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CEA9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0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5694"/>
    <w:pPr>
      <w:suppressAutoHyphens/>
      <w:overflowPunct w:val="0"/>
      <w:autoSpaceDE w:val="0"/>
      <w:textAlignment w:val="baseline"/>
    </w:pPr>
    <w:rPr>
      <w:rFonts w:ascii="Times New Roman" w:hAnsi="Times New Roman"/>
      <w:kern w:val="1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AC46EA"/>
    <w:pPr>
      <w:numPr>
        <w:numId w:val="1"/>
      </w:numPr>
      <w:tabs>
        <w:tab w:val="clear" w:pos="360"/>
        <w:tab w:val="left" w:pos="600"/>
      </w:tabs>
      <w:overflowPunct/>
      <w:autoSpaceDE/>
      <w:spacing w:after="240"/>
      <w:ind w:left="380" w:hanging="238"/>
      <w:textAlignment w:val="auto"/>
      <w:outlineLvl w:val="0"/>
    </w:pPr>
    <w:rPr>
      <w:rFonts w:ascii="Tahoma" w:hAnsi="Tahoma" w:cs="Tahoma"/>
      <w:b/>
    </w:rPr>
  </w:style>
  <w:style w:type="paragraph" w:styleId="Nagwek2">
    <w:name w:val="heading 2"/>
    <w:basedOn w:val="Normalny"/>
    <w:next w:val="Normalny"/>
    <w:link w:val="Nagwek2Znak"/>
    <w:qFormat/>
    <w:rsid w:val="006A6406"/>
    <w:pPr>
      <w:numPr>
        <w:numId w:val="88"/>
      </w:numPr>
      <w:spacing w:after="120"/>
      <w:jc w:val="both"/>
      <w:outlineLvl w:val="1"/>
    </w:pPr>
    <w:rPr>
      <w:rFonts w:ascii="Tahoma" w:hAnsi="Tahoma" w:cs="Tahoma"/>
      <w:b/>
    </w:rPr>
  </w:style>
  <w:style w:type="paragraph" w:styleId="Nagwek3">
    <w:name w:val="heading 3"/>
    <w:basedOn w:val="Nagwek1"/>
    <w:next w:val="Normalny"/>
    <w:link w:val="Nagwek3Znak"/>
    <w:uiPriority w:val="9"/>
    <w:unhideWhenUsed/>
    <w:qFormat/>
    <w:rsid w:val="00F56AEF"/>
    <w:pPr>
      <w:numPr>
        <w:numId w:val="0"/>
      </w:numPr>
      <w:spacing w:after="0"/>
      <w:ind w:left="380"/>
      <w:jc w:val="center"/>
      <w:outlineLvl w:val="2"/>
    </w:pPr>
  </w:style>
  <w:style w:type="paragraph" w:styleId="Nagwek4">
    <w:name w:val="heading 4"/>
    <w:basedOn w:val="Nagwek1"/>
    <w:next w:val="Normalny"/>
    <w:link w:val="Nagwek4Znak"/>
    <w:qFormat/>
    <w:rsid w:val="00F56AEF"/>
    <w:pPr>
      <w:numPr>
        <w:numId w:val="0"/>
      </w:numPr>
      <w:ind w:left="380"/>
      <w:jc w:val="center"/>
      <w:outlineLvl w:val="3"/>
    </w:pPr>
  </w:style>
  <w:style w:type="paragraph" w:styleId="Nagwek5">
    <w:name w:val="heading 5"/>
    <w:basedOn w:val="Nagwek1"/>
    <w:next w:val="Normalny"/>
    <w:link w:val="Nagwek5Znak"/>
    <w:qFormat/>
    <w:rsid w:val="00816D47"/>
    <w:pPr>
      <w:numPr>
        <w:numId w:val="0"/>
      </w:numPr>
      <w:spacing w:after="0"/>
      <w:outlineLvl w:val="4"/>
    </w:pPr>
  </w:style>
  <w:style w:type="paragraph" w:styleId="Nagwek6">
    <w:name w:val="heading 6"/>
    <w:basedOn w:val="Nagwek1"/>
    <w:next w:val="Normalny"/>
    <w:link w:val="Nagwek6Znak"/>
    <w:qFormat/>
    <w:rsid w:val="00FB3E6D"/>
    <w:pPr>
      <w:numPr>
        <w:numId w:val="0"/>
      </w:numPr>
      <w:spacing w:after="0"/>
      <w:ind w:left="380"/>
      <w:jc w:val="center"/>
      <w:outlineLvl w:val="5"/>
    </w:pPr>
  </w:style>
  <w:style w:type="paragraph" w:styleId="Nagwek7">
    <w:name w:val="heading 7"/>
    <w:basedOn w:val="Normalny"/>
    <w:next w:val="Normalny"/>
    <w:link w:val="Nagwek7Znak"/>
    <w:qFormat/>
    <w:rsid w:val="002B3172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AC46EA"/>
    <w:rPr>
      <w:rFonts w:ascii="Tahoma" w:hAnsi="Tahoma" w:cs="Tahoma"/>
      <w:b/>
      <w:kern w:val="1"/>
      <w:lang w:eastAsia="ar-SA"/>
    </w:rPr>
  </w:style>
  <w:style w:type="character" w:customStyle="1" w:styleId="Nagwek2Znak">
    <w:name w:val="Nagłówek 2 Znak"/>
    <w:link w:val="Nagwek2"/>
    <w:rsid w:val="006A6406"/>
    <w:rPr>
      <w:rFonts w:ascii="Tahoma" w:hAnsi="Tahoma" w:cs="Tahoma"/>
      <w:b/>
      <w:kern w:val="1"/>
      <w:lang w:eastAsia="ar-SA"/>
    </w:rPr>
  </w:style>
  <w:style w:type="character" w:customStyle="1" w:styleId="Nagwek3Znak">
    <w:name w:val="Nagłówek 3 Znak"/>
    <w:link w:val="Nagwek3"/>
    <w:uiPriority w:val="9"/>
    <w:rsid w:val="00F56AEF"/>
    <w:rPr>
      <w:rFonts w:ascii="Tahoma" w:hAnsi="Tahoma" w:cs="Tahoma"/>
      <w:b/>
      <w:kern w:val="1"/>
      <w:lang w:eastAsia="ar-SA"/>
    </w:rPr>
  </w:style>
  <w:style w:type="character" w:customStyle="1" w:styleId="Nagwek4Znak">
    <w:name w:val="Nagłówek 4 Znak"/>
    <w:link w:val="Nagwek4"/>
    <w:rsid w:val="00F56AEF"/>
    <w:rPr>
      <w:rFonts w:ascii="Tahoma" w:hAnsi="Tahoma" w:cs="Tahoma"/>
      <w:b/>
      <w:kern w:val="1"/>
      <w:lang w:eastAsia="ar-SA"/>
    </w:rPr>
  </w:style>
  <w:style w:type="character" w:customStyle="1" w:styleId="Nagwek5Znak">
    <w:name w:val="Nagłówek 5 Znak"/>
    <w:link w:val="Nagwek5"/>
    <w:rsid w:val="00816D47"/>
    <w:rPr>
      <w:rFonts w:ascii="Tahoma" w:hAnsi="Tahoma" w:cs="Tahoma"/>
      <w:b/>
      <w:kern w:val="1"/>
      <w:lang w:eastAsia="ar-SA"/>
    </w:rPr>
  </w:style>
  <w:style w:type="character" w:customStyle="1" w:styleId="Nagwek6Znak">
    <w:name w:val="Nagłówek 6 Znak"/>
    <w:link w:val="Nagwek6"/>
    <w:rsid w:val="00FB3E6D"/>
    <w:rPr>
      <w:rFonts w:ascii="Tahoma" w:hAnsi="Tahoma" w:cs="Tahoma"/>
      <w:b/>
      <w:kern w:val="1"/>
      <w:lang w:eastAsia="ar-SA"/>
    </w:rPr>
  </w:style>
  <w:style w:type="character" w:customStyle="1" w:styleId="Nagwek7Znak">
    <w:name w:val="Nagłówek 7 Znak"/>
    <w:link w:val="Nagwek7"/>
    <w:rsid w:val="002B3172"/>
    <w:rPr>
      <w:rFonts w:ascii="Times New Roman" w:hAnsi="Times New Roman"/>
      <w:kern w:val="1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5839"/>
  </w:style>
  <w:style w:type="paragraph" w:styleId="Stopka">
    <w:name w:val="footer"/>
    <w:basedOn w:val="Normalny"/>
    <w:link w:val="Stopka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5839"/>
  </w:style>
  <w:style w:type="paragraph" w:styleId="Tekstdymka">
    <w:name w:val="Balloon Text"/>
    <w:basedOn w:val="Normalny"/>
    <w:link w:val="TekstdymkaZnak"/>
    <w:uiPriority w:val="99"/>
    <w:semiHidden/>
    <w:unhideWhenUsed/>
    <w:rsid w:val="00DA5839"/>
    <w:rPr>
      <w:rFonts w:ascii="Tahoma" w:hAnsi="Tahoma"/>
      <w:kern w:val="0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A5839"/>
    <w:rPr>
      <w:rFonts w:ascii="Tahoma" w:hAnsi="Tahoma" w:cs="Tahoma"/>
      <w:sz w:val="16"/>
      <w:szCs w:val="16"/>
    </w:rPr>
  </w:style>
  <w:style w:type="character" w:styleId="Hipercze">
    <w:name w:val="Hyperlink"/>
    <w:unhideWhenUsed/>
    <w:rsid w:val="00EA4974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2B3172"/>
    <w:pPr>
      <w:spacing w:before="240" w:line="360" w:lineRule="auto"/>
      <w:jc w:val="both"/>
    </w:pPr>
    <w:rPr>
      <w:sz w:val="24"/>
    </w:rPr>
  </w:style>
  <w:style w:type="character" w:customStyle="1" w:styleId="TekstpodstawowyZnak">
    <w:name w:val="Tekst podstawowy Znak"/>
    <w:link w:val="Tekstpodstawowy"/>
    <w:rsid w:val="002B3172"/>
    <w:rPr>
      <w:rFonts w:ascii="Times New Roman" w:hAnsi="Times New Roman"/>
      <w:kern w:val="1"/>
      <w:sz w:val="24"/>
      <w:lang w:eastAsia="ar-SA"/>
    </w:rPr>
  </w:style>
  <w:style w:type="paragraph" w:customStyle="1" w:styleId="Tekstpodstawowy21">
    <w:name w:val="Tekst podstawowy 21"/>
    <w:basedOn w:val="Normalny"/>
    <w:rsid w:val="002B3172"/>
    <w:pPr>
      <w:widowControl w:val="0"/>
      <w:jc w:val="both"/>
    </w:pPr>
    <w:rPr>
      <w:b/>
      <w:sz w:val="24"/>
    </w:rPr>
  </w:style>
  <w:style w:type="paragraph" w:styleId="Tytu">
    <w:name w:val="Title"/>
    <w:aliases w:val="Tytuł tablicy"/>
    <w:basedOn w:val="Normalny"/>
    <w:next w:val="Podtytu"/>
    <w:link w:val="TytuZnak"/>
    <w:uiPriority w:val="10"/>
    <w:qFormat/>
    <w:rsid w:val="00AC46EA"/>
    <w:pPr>
      <w:spacing w:line="360" w:lineRule="auto"/>
      <w:jc w:val="center"/>
    </w:pPr>
    <w:rPr>
      <w:rFonts w:ascii="Tahoma" w:hAnsi="Tahoma" w:cs="Tahoma"/>
      <w:b/>
      <w:sz w:val="24"/>
    </w:rPr>
  </w:style>
  <w:style w:type="paragraph" w:styleId="Podtytu">
    <w:name w:val="Subtitle"/>
    <w:basedOn w:val="Normalny"/>
    <w:next w:val="Tekstpodstawowy"/>
    <w:link w:val="PodtytuZnak"/>
    <w:qFormat/>
    <w:rsid w:val="002B3172"/>
    <w:pPr>
      <w:overflowPunct/>
      <w:autoSpaceDE/>
      <w:jc w:val="center"/>
      <w:textAlignment w:val="auto"/>
    </w:pPr>
    <w:rPr>
      <w:rFonts w:ascii="Arial" w:hAnsi="Arial"/>
      <w:b/>
      <w:sz w:val="32"/>
    </w:rPr>
  </w:style>
  <w:style w:type="character" w:customStyle="1" w:styleId="PodtytuZnak">
    <w:name w:val="Podtytuł Znak"/>
    <w:link w:val="Podtytu"/>
    <w:rsid w:val="002B3172"/>
    <w:rPr>
      <w:rFonts w:ascii="Arial" w:hAnsi="Arial"/>
      <w:b/>
      <w:kern w:val="1"/>
      <w:sz w:val="32"/>
      <w:lang w:eastAsia="ar-SA"/>
    </w:rPr>
  </w:style>
  <w:style w:type="character" w:customStyle="1" w:styleId="TytuZnak">
    <w:name w:val="Tytuł Znak"/>
    <w:aliases w:val="Tytuł tablicy Znak"/>
    <w:link w:val="Tytu"/>
    <w:uiPriority w:val="10"/>
    <w:rsid w:val="00AC46EA"/>
    <w:rPr>
      <w:rFonts w:ascii="Tahoma" w:hAnsi="Tahoma" w:cs="Tahoma"/>
      <w:b/>
      <w:kern w:val="1"/>
      <w:sz w:val="24"/>
      <w:lang w:eastAsia="ar-SA"/>
    </w:rPr>
  </w:style>
  <w:style w:type="paragraph" w:customStyle="1" w:styleId="StandardowyZadanie">
    <w:name w:val="Standardowy.Zadanie"/>
    <w:next w:val="Listapunktowana41"/>
    <w:rsid w:val="002B3172"/>
    <w:pPr>
      <w:widowControl w:val="0"/>
      <w:suppressAutoHyphens/>
      <w:overflowPunct w:val="0"/>
      <w:autoSpaceDE w:val="0"/>
      <w:spacing w:line="360" w:lineRule="auto"/>
      <w:textAlignment w:val="baseline"/>
    </w:pPr>
    <w:rPr>
      <w:rFonts w:ascii="Times New Roman" w:eastAsia="Arial" w:hAnsi="Times New Roman"/>
      <w:kern w:val="1"/>
      <w:sz w:val="24"/>
      <w:lang w:eastAsia="ar-SA"/>
    </w:rPr>
  </w:style>
  <w:style w:type="paragraph" w:customStyle="1" w:styleId="Listapunktowana41">
    <w:name w:val="Lista punktowana 41"/>
    <w:basedOn w:val="Normalny"/>
    <w:rsid w:val="002B3172"/>
    <w:pPr>
      <w:ind w:left="283" w:hanging="283"/>
    </w:pPr>
  </w:style>
  <w:style w:type="paragraph" w:styleId="Tekstpodstawowywcity">
    <w:name w:val="Body Text Indent"/>
    <w:basedOn w:val="Normalny"/>
    <w:link w:val="TekstpodstawowywcityZnak"/>
    <w:rsid w:val="002B3172"/>
    <w:pPr>
      <w:spacing w:before="100"/>
      <w:ind w:left="600"/>
      <w:jc w:val="both"/>
    </w:pPr>
    <w:rPr>
      <w:color w:val="000000"/>
      <w:sz w:val="24"/>
    </w:rPr>
  </w:style>
  <w:style w:type="character" w:customStyle="1" w:styleId="TekstpodstawowywcityZnak">
    <w:name w:val="Tekst podstawowy wcięty Znak"/>
    <w:link w:val="Tekstpodstawowywcity"/>
    <w:rsid w:val="002B3172"/>
    <w:rPr>
      <w:rFonts w:ascii="Times New Roman" w:hAnsi="Times New Roman"/>
      <w:color w:val="000000"/>
      <w:kern w:val="1"/>
      <w:sz w:val="24"/>
      <w:lang w:eastAsia="ar-SA"/>
    </w:rPr>
  </w:style>
  <w:style w:type="paragraph" w:customStyle="1" w:styleId="Tekstpodstawowy210">
    <w:name w:val="Tekst podstawowy 21"/>
    <w:basedOn w:val="Normalny"/>
    <w:rsid w:val="002B3172"/>
    <w:pPr>
      <w:spacing w:before="100"/>
      <w:jc w:val="both"/>
    </w:pPr>
    <w:rPr>
      <w:b/>
      <w:color w:val="000000"/>
      <w:sz w:val="24"/>
    </w:rPr>
  </w:style>
  <w:style w:type="paragraph" w:styleId="NormalnyWeb">
    <w:name w:val="Normal (Web)"/>
    <w:basedOn w:val="Normalny"/>
    <w:link w:val="NormalnyWebZnak"/>
    <w:rsid w:val="002B3172"/>
    <w:pPr>
      <w:suppressAutoHyphens w:val="0"/>
      <w:overflowPunct/>
      <w:autoSpaceDE/>
      <w:spacing w:before="100" w:after="119"/>
      <w:textAlignment w:val="auto"/>
    </w:pPr>
    <w:rPr>
      <w:sz w:val="24"/>
      <w:szCs w:val="24"/>
    </w:rPr>
  </w:style>
  <w:style w:type="paragraph" w:styleId="Bezodstpw">
    <w:name w:val="No Spacing"/>
    <w:uiPriority w:val="99"/>
    <w:qFormat/>
    <w:rsid w:val="002B3172"/>
    <w:pPr>
      <w:suppressAutoHyphens/>
    </w:pPr>
    <w:rPr>
      <w:rFonts w:eastAsia="Arial"/>
      <w:sz w:val="22"/>
      <w:szCs w:val="22"/>
      <w:lang w:val="en-US" w:eastAsia="en-US" w:bidi="en-US"/>
    </w:rPr>
  </w:style>
  <w:style w:type="paragraph" w:styleId="Tekstpodstawowywcity2">
    <w:name w:val="Body Text Indent 2"/>
    <w:basedOn w:val="Normalny"/>
    <w:link w:val="Tekstpodstawowywcity2Znak"/>
    <w:rsid w:val="002B3172"/>
    <w:pPr>
      <w:suppressAutoHyphens w:val="0"/>
      <w:autoSpaceDN w:val="0"/>
      <w:adjustRightInd w:val="0"/>
      <w:spacing w:after="120" w:line="480" w:lineRule="auto"/>
      <w:ind w:left="283"/>
    </w:pPr>
    <w:rPr>
      <w:kern w:val="0"/>
      <w:sz w:val="24"/>
    </w:rPr>
  </w:style>
  <w:style w:type="character" w:customStyle="1" w:styleId="Tekstpodstawowywcity2Znak">
    <w:name w:val="Tekst podstawowy wcięty 2 Znak"/>
    <w:link w:val="Tekstpodstawowywcity2"/>
    <w:rsid w:val="002B3172"/>
    <w:rPr>
      <w:rFonts w:ascii="Times New Roman" w:hAnsi="Times New Roman"/>
      <w:sz w:val="24"/>
    </w:rPr>
  </w:style>
  <w:style w:type="character" w:customStyle="1" w:styleId="Znakiprzypiswdolnych">
    <w:name w:val="Znaki przypisów dolnych"/>
    <w:rsid w:val="00894B68"/>
    <w:rPr>
      <w:vertAlign w:val="superscript"/>
    </w:rPr>
  </w:style>
  <w:style w:type="paragraph" w:styleId="Tekstprzypisudolnego">
    <w:name w:val="footnote text"/>
    <w:aliases w:val=" Znak"/>
    <w:basedOn w:val="Normalny"/>
    <w:link w:val="TekstprzypisudolnegoZnak"/>
    <w:rsid w:val="00894B68"/>
    <w:pPr>
      <w:widowControl w:val="0"/>
      <w:overflowPunct/>
      <w:autoSpaceDE/>
      <w:textAlignment w:val="auto"/>
    </w:pPr>
    <w:rPr>
      <w:rFonts w:eastAsia="Lucida Sans Unicode" w:cs="Mangal"/>
      <w:sz w:val="24"/>
      <w:szCs w:val="24"/>
      <w:lang w:eastAsia="hi-IN" w:bidi="hi-IN"/>
    </w:rPr>
  </w:style>
  <w:style w:type="character" w:customStyle="1" w:styleId="TekstprzypisudolnegoZnak">
    <w:name w:val="Tekst przypisu dolnego Znak"/>
    <w:aliases w:val=" Znak Znak"/>
    <w:link w:val="Tekstprzypisudolnego"/>
    <w:rsid w:val="00894B68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Tekstpodstawowy31">
    <w:name w:val="Tekst podstawowy 31"/>
    <w:basedOn w:val="Normalny"/>
    <w:rsid w:val="00894B68"/>
    <w:pPr>
      <w:widowControl w:val="0"/>
      <w:overflowPunct/>
      <w:autoSpaceDE/>
      <w:spacing w:after="120"/>
      <w:textAlignment w:val="auto"/>
    </w:pPr>
    <w:rPr>
      <w:rFonts w:eastAsia="Lucida Sans Unicode" w:cs="Mangal"/>
      <w:sz w:val="16"/>
      <w:szCs w:val="16"/>
      <w:lang w:eastAsia="hi-IN" w:bidi="hi-IN"/>
    </w:rPr>
  </w:style>
  <w:style w:type="paragraph" w:customStyle="1" w:styleId="pkt">
    <w:name w:val="pkt"/>
    <w:basedOn w:val="Normalny"/>
    <w:rsid w:val="00894B68"/>
    <w:pPr>
      <w:widowControl w:val="0"/>
      <w:overflowPunct/>
      <w:autoSpaceDE/>
      <w:spacing w:before="60" w:after="60"/>
      <w:ind w:left="851" w:hanging="295"/>
      <w:jc w:val="both"/>
      <w:textAlignment w:val="auto"/>
    </w:pPr>
    <w:rPr>
      <w:rFonts w:eastAsia="Lucida Sans Unicode" w:cs="Mangal"/>
      <w:sz w:val="24"/>
      <w:szCs w:val="24"/>
      <w:lang w:eastAsia="hi-IN" w:bidi="hi-IN"/>
    </w:rPr>
  </w:style>
  <w:style w:type="paragraph" w:styleId="Akapitzlist">
    <w:name w:val="List Paragraph"/>
    <w:aliases w:val="Numerowanie,Akapit z listą BS,List Paragraph,L1,Akapit z listą5,CW_Lista,wypunktowanie,normalny tekst,Akapit z list¹,Obiekt,List Paragraph1,BulletC,Wyliczanie,normalny,Wypunktowanie,Akapit z listą31,Nag 1,Akapit z listą11,Bullets"/>
    <w:basedOn w:val="Normalny"/>
    <w:link w:val="AkapitzlistZnak"/>
    <w:uiPriority w:val="99"/>
    <w:qFormat/>
    <w:rsid w:val="007D7D6F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E18C5"/>
    <w:rPr>
      <w:rFonts w:ascii="Times New Roman" w:hAnsi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18C5"/>
    <w:pPr>
      <w:suppressAutoHyphens w:val="0"/>
      <w:overflowPunct/>
      <w:autoSpaceDE/>
      <w:textAlignment w:val="auto"/>
    </w:pPr>
    <w:rPr>
      <w:kern w:val="0"/>
    </w:rPr>
  </w:style>
  <w:style w:type="character" w:customStyle="1" w:styleId="TekstprzypisukocowegoZnak1">
    <w:name w:val="Tekst przypisu końcowego Znak1"/>
    <w:uiPriority w:val="99"/>
    <w:semiHidden/>
    <w:rsid w:val="007E18C5"/>
    <w:rPr>
      <w:rFonts w:ascii="Times New Roman" w:hAnsi="Times New Roman"/>
      <w:kern w:val="1"/>
      <w:lang w:eastAsia="ar-SA"/>
    </w:rPr>
  </w:style>
  <w:style w:type="paragraph" w:customStyle="1" w:styleId="ust">
    <w:name w:val="ust"/>
    <w:rsid w:val="000647D7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paragraph" w:customStyle="1" w:styleId="Tytu0">
    <w:name w:val="Tytu?"/>
    <w:basedOn w:val="Normalny"/>
    <w:rsid w:val="00FC6D42"/>
    <w:pPr>
      <w:suppressAutoHyphens w:val="0"/>
      <w:overflowPunct/>
      <w:autoSpaceDE/>
      <w:jc w:val="center"/>
      <w:textAlignment w:val="auto"/>
    </w:pPr>
    <w:rPr>
      <w:rFonts w:eastAsia="SimSun"/>
      <w:b/>
      <w:bCs/>
      <w:kern w:val="0"/>
      <w:sz w:val="28"/>
      <w:szCs w:val="28"/>
      <w:lang w:eastAsia="pl-PL"/>
    </w:rPr>
  </w:style>
  <w:style w:type="table" w:styleId="Tabela-Siatka">
    <w:name w:val="Table Grid"/>
    <w:basedOn w:val="Standardowy"/>
    <w:uiPriority w:val="59"/>
    <w:rsid w:val="00B620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unhideWhenUsed/>
    <w:rsid w:val="006979D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6979D3"/>
    <w:rPr>
      <w:rFonts w:ascii="Times New Roman" w:hAnsi="Times New Roman"/>
      <w:kern w:val="1"/>
      <w:lang w:eastAsia="ar-SA"/>
    </w:rPr>
  </w:style>
  <w:style w:type="character" w:styleId="UyteHipercze">
    <w:name w:val="FollowedHyperlink"/>
    <w:uiPriority w:val="99"/>
    <w:semiHidden/>
    <w:unhideWhenUsed/>
    <w:rsid w:val="000E3F7A"/>
    <w:rPr>
      <w:color w:val="800080"/>
      <w:u w:val="single"/>
    </w:rPr>
  </w:style>
  <w:style w:type="paragraph" w:customStyle="1" w:styleId="Default">
    <w:name w:val="Default"/>
    <w:rsid w:val="003073C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text">
    <w:name w:val="text"/>
    <w:basedOn w:val="Domylnaczcionkaakapitu"/>
    <w:rsid w:val="00B16D04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70B6E"/>
    <w:pPr>
      <w:suppressAutoHyphens w:val="0"/>
      <w:overflowPunct/>
      <w:autoSpaceDE/>
      <w:spacing w:after="120"/>
      <w:textAlignment w:val="auto"/>
    </w:pPr>
    <w:rPr>
      <w:kern w:val="0"/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E70B6E"/>
    <w:rPr>
      <w:rFonts w:ascii="Times New Roman" w:hAnsi="Times New Roman"/>
      <w:sz w:val="16"/>
      <w:szCs w:val="16"/>
    </w:rPr>
  </w:style>
  <w:style w:type="character" w:styleId="Odwoanieprzypisudolnego">
    <w:name w:val="footnote reference"/>
    <w:uiPriority w:val="99"/>
    <w:rsid w:val="00E70B6E"/>
    <w:rPr>
      <w:vertAlign w:val="superscript"/>
    </w:rPr>
  </w:style>
  <w:style w:type="paragraph" w:customStyle="1" w:styleId="TekstpodstawowyTekstpodstawowyZnakZnakZnakZnakTekstpodstawowyZnakZnakZnakZnakZnakTekstpodstawowyZnakZnak">
    <w:name w:val="Tekst podstawowy.Tekst podstawowy Znak Znak Znak Znak.Tekst podstawowy Znak Znak Znak Znak Znak.Tekst podstawowy Znak Znak"/>
    <w:basedOn w:val="Normalny"/>
    <w:rsid w:val="00E70B6E"/>
    <w:pPr>
      <w:tabs>
        <w:tab w:val="left" w:pos="142"/>
      </w:tabs>
      <w:suppressAutoHyphens w:val="0"/>
      <w:overflowPunct/>
      <w:autoSpaceDE/>
      <w:jc w:val="both"/>
      <w:textAlignment w:val="auto"/>
    </w:pPr>
    <w:rPr>
      <w:kern w:val="0"/>
      <w:sz w:val="28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0B6E"/>
  </w:style>
  <w:style w:type="character" w:customStyle="1" w:styleId="TekstkomentarzaZnak">
    <w:name w:val="Tekst komentarza Znak"/>
    <w:link w:val="Tekstkomentarza"/>
    <w:uiPriority w:val="99"/>
    <w:semiHidden/>
    <w:rsid w:val="00E70B6E"/>
    <w:rPr>
      <w:rFonts w:ascii="Times New Roman" w:hAnsi="Times New Roman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0B6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70B6E"/>
    <w:rPr>
      <w:rFonts w:ascii="Times New Roman" w:hAnsi="Times New Roman"/>
      <w:b/>
      <w:bCs/>
      <w:kern w:val="1"/>
      <w:lang w:eastAsia="ar-SA"/>
    </w:rPr>
  </w:style>
  <w:style w:type="paragraph" w:customStyle="1" w:styleId="Indeks">
    <w:name w:val="Indeks"/>
    <w:basedOn w:val="Normalny"/>
    <w:rsid w:val="00E70B6E"/>
    <w:pPr>
      <w:suppressLineNumbers/>
      <w:overflowPunct/>
      <w:autoSpaceDE/>
      <w:spacing w:after="200" w:line="276" w:lineRule="auto"/>
      <w:textAlignment w:val="auto"/>
    </w:pPr>
    <w:rPr>
      <w:rFonts w:ascii="Calibri" w:eastAsia="Lucida Sans Unicode" w:hAnsi="Calibri" w:cs="Tahoma"/>
      <w:sz w:val="22"/>
      <w:szCs w:val="22"/>
    </w:rPr>
  </w:style>
  <w:style w:type="character" w:customStyle="1" w:styleId="NormalnyWebZnak">
    <w:name w:val="Normalny (Web) Znak"/>
    <w:link w:val="NormalnyWeb"/>
    <w:uiPriority w:val="99"/>
    <w:locked/>
    <w:rsid w:val="00567EB8"/>
    <w:rPr>
      <w:rFonts w:ascii="Times New Roman" w:hAnsi="Times New Roman"/>
      <w:kern w:val="1"/>
      <w:sz w:val="24"/>
      <w:szCs w:val="24"/>
      <w:lang w:eastAsia="ar-SA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8C5C35"/>
    <w:pPr>
      <w:overflowPunct/>
      <w:autoSpaceDN w:val="0"/>
      <w:adjustRightInd w:val="0"/>
      <w:spacing w:line="360" w:lineRule="auto"/>
      <w:ind w:left="510" w:firstLine="510"/>
      <w:jc w:val="both"/>
      <w:textAlignment w:val="auto"/>
    </w:pPr>
    <w:rPr>
      <w:rFonts w:ascii="Times" w:hAnsi="Times" w:cs="Arial"/>
      <w:kern w:val="0"/>
      <w:sz w:val="24"/>
      <w:lang w:eastAsia="pl-PL"/>
    </w:rPr>
  </w:style>
  <w:style w:type="paragraph" w:customStyle="1" w:styleId="1">
    <w:name w:val="1."/>
    <w:basedOn w:val="Normalny"/>
    <w:rsid w:val="00316E98"/>
    <w:pPr>
      <w:overflowPunct/>
      <w:autoSpaceDE/>
      <w:snapToGrid w:val="0"/>
      <w:spacing w:line="258" w:lineRule="atLeast"/>
      <w:ind w:left="227" w:hanging="227"/>
      <w:jc w:val="both"/>
      <w:textAlignment w:val="auto"/>
    </w:pPr>
    <w:rPr>
      <w:rFonts w:ascii="FrankfurtGothic" w:hAnsi="FrankfurtGothic" w:cs="FrankfurtGothic"/>
      <w:color w:val="000000"/>
      <w:sz w:val="19"/>
    </w:rPr>
  </w:style>
  <w:style w:type="character" w:customStyle="1" w:styleId="DeltaViewInsertion">
    <w:name w:val="DeltaView Insertion"/>
    <w:rsid w:val="00685BF1"/>
    <w:rPr>
      <w:b/>
      <w:i/>
      <w:spacing w:val="0"/>
    </w:rPr>
  </w:style>
  <w:style w:type="paragraph" w:styleId="Zwykytekst">
    <w:name w:val="Plain Text"/>
    <w:basedOn w:val="Normalny"/>
    <w:link w:val="ZwykytekstZnak"/>
    <w:uiPriority w:val="99"/>
    <w:rsid w:val="00C0217D"/>
    <w:pPr>
      <w:suppressAutoHyphens w:val="0"/>
      <w:overflowPunct/>
      <w:autoSpaceDE/>
      <w:textAlignment w:val="auto"/>
    </w:pPr>
    <w:rPr>
      <w:rFonts w:ascii="Courier New" w:hAnsi="Courier New"/>
      <w:kern w:val="0"/>
    </w:rPr>
  </w:style>
  <w:style w:type="character" w:customStyle="1" w:styleId="ZwykytekstZnak">
    <w:name w:val="Zwykły tekst Znak"/>
    <w:link w:val="Zwykytekst"/>
    <w:uiPriority w:val="99"/>
    <w:rsid w:val="00C0217D"/>
    <w:rPr>
      <w:rFonts w:ascii="Courier New" w:hAnsi="Courier New" w:cs="Courier New"/>
    </w:rPr>
  </w:style>
  <w:style w:type="numbering" w:customStyle="1" w:styleId="List13">
    <w:name w:val="List 13"/>
    <w:rsid w:val="006E48C0"/>
    <w:pPr>
      <w:numPr>
        <w:numId w:val="22"/>
      </w:numPr>
    </w:pPr>
  </w:style>
  <w:style w:type="paragraph" w:customStyle="1" w:styleId="Akapitzlist1">
    <w:name w:val="Akapit z listą1"/>
    <w:basedOn w:val="Normalny"/>
    <w:rsid w:val="00686D4F"/>
    <w:pPr>
      <w:suppressAutoHyphens w:val="0"/>
      <w:overflowPunct/>
      <w:autoSpaceDE/>
      <w:spacing w:after="200" w:line="276" w:lineRule="auto"/>
      <w:ind w:left="720"/>
      <w:textAlignment w:val="auto"/>
    </w:pPr>
    <w:rPr>
      <w:rFonts w:ascii="Calibri" w:hAnsi="Calibri"/>
      <w:kern w:val="0"/>
      <w:sz w:val="22"/>
      <w:szCs w:val="22"/>
      <w:lang w:eastAsia="pl-PL"/>
    </w:rPr>
  </w:style>
  <w:style w:type="paragraph" w:customStyle="1" w:styleId="Standard">
    <w:name w:val="Standard"/>
    <w:rsid w:val="00CA2B2A"/>
    <w:pPr>
      <w:widowControl w:val="0"/>
      <w:suppressAutoHyphens/>
      <w:autoSpaceDN w:val="0"/>
      <w:textAlignment w:val="baseline"/>
    </w:pPr>
    <w:rPr>
      <w:rFonts w:eastAsia="Calibri" w:cs="Tahoma"/>
      <w:color w:val="000000"/>
      <w:kern w:val="3"/>
      <w:sz w:val="24"/>
      <w:szCs w:val="24"/>
      <w:lang w:val="en-US" w:eastAsia="en-US"/>
    </w:rPr>
  </w:style>
  <w:style w:type="paragraph" w:customStyle="1" w:styleId="BodySingle">
    <w:name w:val="Body Single"/>
    <w:basedOn w:val="Normalny"/>
    <w:uiPriority w:val="99"/>
    <w:rsid w:val="00EA7C50"/>
    <w:pPr>
      <w:suppressAutoHyphens w:val="0"/>
      <w:overflowPunct/>
      <w:autoSpaceDE/>
      <w:textAlignment w:val="auto"/>
    </w:pPr>
    <w:rPr>
      <w:rFonts w:ascii="Tms Rmn" w:hAnsi="Tms Rmn" w:cs="Tms Rmn"/>
      <w:noProof/>
      <w:kern w:val="0"/>
      <w:lang w:eastAsia="pl-PL"/>
    </w:rPr>
  </w:style>
  <w:style w:type="character" w:styleId="Pogrubienie">
    <w:name w:val="Strong"/>
    <w:uiPriority w:val="22"/>
    <w:qFormat/>
    <w:rsid w:val="00944A4C"/>
    <w:rPr>
      <w:b/>
      <w:bCs/>
    </w:rPr>
  </w:style>
  <w:style w:type="paragraph" w:customStyle="1" w:styleId="Textbody">
    <w:name w:val="Text body"/>
    <w:basedOn w:val="Standard"/>
    <w:uiPriority w:val="99"/>
    <w:rsid w:val="004447AD"/>
    <w:pPr>
      <w:widowControl/>
      <w:jc w:val="both"/>
    </w:pPr>
    <w:rPr>
      <w:rFonts w:ascii="Times New Roman" w:eastAsia="Times New Roman" w:hAnsi="Times New Roman" w:cs="Times New Roman"/>
      <w:color w:val="auto"/>
      <w:szCs w:val="20"/>
      <w:lang w:val="pl-PL" w:eastAsia="zh-CN"/>
    </w:rPr>
  </w:style>
  <w:style w:type="character" w:customStyle="1" w:styleId="Internetlink">
    <w:name w:val="Internet link"/>
    <w:rsid w:val="004447AD"/>
    <w:rPr>
      <w:color w:val="0000FF"/>
      <w:u w:val="single"/>
    </w:rPr>
  </w:style>
  <w:style w:type="numbering" w:customStyle="1" w:styleId="List14">
    <w:name w:val="List 14"/>
    <w:rsid w:val="004447AD"/>
    <w:pPr>
      <w:numPr>
        <w:numId w:val="11"/>
      </w:numPr>
    </w:pPr>
  </w:style>
  <w:style w:type="character" w:customStyle="1" w:styleId="AkapitzlistZnak">
    <w:name w:val="Akapit z listą Znak"/>
    <w:aliases w:val="Numerowanie Znak,Akapit z listą BS Znak,List Paragraph Znak,L1 Znak,Akapit z listą5 Znak,CW_Lista Znak,wypunktowanie Znak,normalny tekst Znak,Akapit z list¹ Znak,Obiekt Znak,List Paragraph1 Znak,BulletC Znak,Wyliczanie Znak"/>
    <w:link w:val="Akapitzlist"/>
    <w:uiPriority w:val="34"/>
    <w:qFormat/>
    <w:locked/>
    <w:rsid w:val="00DA4A9C"/>
    <w:rPr>
      <w:rFonts w:eastAsia="Calibri"/>
      <w:sz w:val="22"/>
      <w:szCs w:val="22"/>
      <w:lang w:eastAsia="en-US"/>
    </w:rPr>
  </w:style>
  <w:style w:type="paragraph" w:customStyle="1" w:styleId="TableContents">
    <w:name w:val="Table Contents"/>
    <w:basedOn w:val="Textbody"/>
    <w:rsid w:val="00BA49A4"/>
    <w:pPr>
      <w:suppressLineNumbers/>
    </w:pPr>
  </w:style>
  <w:style w:type="numbering" w:customStyle="1" w:styleId="WW8Num2">
    <w:name w:val="WW8Num2"/>
    <w:basedOn w:val="Bezlisty"/>
    <w:rsid w:val="00CD40DF"/>
    <w:pPr>
      <w:numPr>
        <w:numId w:val="16"/>
      </w:numPr>
    </w:pPr>
  </w:style>
  <w:style w:type="character" w:styleId="Odwoanieprzypisukocowego">
    <w:name w:val="endnote reference"/>
    <w:uiPriority w:val="99"/>
    <w:semiHidden/>
    <w:unhideWhenUsed/>
    <w:rsid w:val="00BD59E5"/>
    <w:rPr>
      <w:vertAlign w:val="superscript"/>
    </w:rPr>
  </w:style>
  <w:style w:type="numbering" w:customStyle="1" w:styleId="WW8Num6">
    <w:name w:val="WW8Num6"/>
    <w:basedOn w:val="Bezlisty"/>
    <w:rsid w:val="00B95CB6"/>
    <w:pPr>
      <w:numPr>
        <w:numId w:val="18"/>
      </w:numPr>
    </w:pPr>
  </w:style>
  <w:style w:type="character" w:styleId="HTML-kod">
    <w:name w:val="HTML Code"/>
    <w:rsid w:val="0073365C"/>
    <w:rPr>
      <w:rFonts w:ascii="Courier New" w:eastAsia="Times New Roman" w:hAnsi="Courier New" w:cs="Courier New"/>
      <w:sz w:val="20"/>
      <w:szCs w:val="20"/>
    </w:rPr>
  </w:style>
  <w:style w:type="character" w:customStyle="1" w:styleId="highlighted">
    <w:name w:val="highlighted"/>
    <w:basedOn w:val="Domylnaczcionkaakapitu"/>
    <w:rsid w:val="0073365C"/>
  </w:style>
  <w:style w:type="character" w:styleId="Odwoaniedokomentarza">
    <w:name w:val="annotation reference"/>
    <w:uiPriority w:val="99"/>
    <w:unhideWhenUsed/>
    <w:rsid w:val="001E4F46"/>
    <w:rPr>
      <w:sz w:val="16"/>
      <w:szCs w:val="16"/>
    </w:rPr>
  </w:style>
  <w:style w:type="paragraph" w:customStyle="1" w:styleId="StylTekstpodstawowyPierwszywiersz063cm">
    <w:name w:val="Styl Tekst podstawowy + Pierwszy wiersz:  063 cm"/>
    <w:basedOn w:val="Tekstpodstawowy"/>
    <w:rsid w:val="001035EE"/>
    <w:pPr>
      <w:suppressAutoHyphens w:val="0"/>
      <w:overflowPunct/>
      <w:autoSpaceDE/>
      <w:spacing w:before="0"/>
      <w:ind w:firstLine="360"/>
      <w:textAlignment w:val="auto"/>
    </w:pPr>
    <w:rPr>
      <w:rFonts w:ascii="Arial" w:hAnsi="Arial"/>
      <w:kern w:val="0"/>
      <w:sz w:val="22"/>
      <w:szCs w:val="22"/>
    </w:rPr>
  </w:style>
  <w:style w:type="paragraph" w:customStyle="1" w:styleId="Tekstblokowy2">
    <w:name w:val="Tekst blokowy2"/>
    <w:basedOn w:val="Normalny"/>
    <w:rsid w:val="001035EE"/>
    <w:pPr>
      <w:suppressAutoHyphens w:val="0"/>
      <w:overflowPunct/>
      <w:autoSpaceDE/>
      <w:ind w:left="142" w:right="140" w:firstLine="708"/>
      <w:textAlignment w:val="auto"/>
    </w:pPr>
    <w:rPr>
      <w:rFonts w:ascii="Arial" w:hAnsi="Arial" w:cs="Arial"/>
      <w:kern w:val="0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F56AEF"/>
    <w:rPr>
      <w:color w:val="808080"/>
    </w:rPr>
  </w:style>
  <w:style w:type="character" w:customStyle="1" w:styleId="Odwoanieprzypisudolnego1">
    <w:name w:val="Odwołanie przypisu dolnego1"/>
    <w:rsid w:val="00F56AEF"/>
    <w:rPr>
      <w:vertAlign w:val="superscript"/>
    </w:rPr>
  </w:style>
  <w:style w:type="paragraph" w:customStyle="1" w:styleId="Akapitzlist2">
    <w:name w:val="Akapit z listą2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customStyle="1" w:styleId="Akapitzlist3">
    <w:name w:val="Akapit z listą3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styleId="Legenda">
    <w:name w:val="caption"/>
    <w:basedOn w:val="Normalny"/>
    <w:next w:val="Normalny"/>
    <w:uiPriority w:val="35"/>
    <w:unhideWhenUsed/>
    <w:qFormat/>
    <w:rsid w:val="00816D47"/>
    <w:pPr>
      <w:spacing w:after="200"/>
      <w:jc w:val="both"/>
    </w:pPr>
    <w:rPr>
      <w:i/>
      <w:iCs/>
      <w:color w:val="44546A" w:themeColor="text2"/>
      <w:sz w:val="18"/>
      <w:szCs w:val="18"/>
    </w:rPr>
  </w:style>
  <w:style w:type="table" w:customStyle="1" w:styleId="Siatkatabelijasna1">
    <w:name w:val="Siatka tabeli — jasna1"/>
    <w:basedOn w:val="Standardowy"/>
    <w:uiPriority w:val="40"/>
    <w:rsid w:val="0034007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numbering" w:customStyle="1" w:styleId="WWNum23">
    <w:name w:val="WWNum23"/>
    <w:basedOn w:val="Bezlisty"/>
    <w:rsid w:val="004840DB"/>
    <w:pPr>
      <w:numPr>
        <w:numId w:val="102"/>
      </w:numPr>
    </w:pPr>
  </w:style>
  <w:style w:type="paragraph" w:customStyle="1" w:styleId="Hania">
    <w:name w:val="Hania"/>
    <w:basedOn w:val="Normalny"/>
    <w:qFormat/>
    <w:rsid w:val="00D950B2"/>
    <w:pPr>
      <w:numPr>
        <w:ilvl w:val="2"/>
        <w:numId w:val="130"/>
      </w:numPr>
      <w:suppressAutoHyphens w:val="0"/>
      <w:overflowPunct/>
      <w:autoSpaceDE/>
      <w:jc w:val="both"/>
      <w:textAlignment w:val="auto"/>
    </w:pPr>
    <w:rPr>
      <w:rFonts w:ascii="Tahoma" w:eastAsia="Calibri" w:hAnsi="Tahoma"/>
      <w:kern w:val="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5668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1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00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0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9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9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8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67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00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58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54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378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2289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2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63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16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97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47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17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0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59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928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86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102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732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431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1936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97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83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50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591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389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30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56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68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88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308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651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280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93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68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94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599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17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69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773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94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0D41D834D1AF46D192DAD5FB51D4EF4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EF15AB-DE98-4829-862A-FFFBFFBD1218}"/>
      </w:docPartPr>
      <w:docPartBody>
        <w:p w:rsidR="00F25738" w:rsidRDefault="00F25738" w:rsidP="00F25738">
          <w:pPr>
            <w:pStyle w:val="0D41D834D1AF46D192DAD5FB51D4EF46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5738"/>
    <w:rsid w:val="000031B5"/>
    <w:rsid w:val="0002515B"/>
    <w:rsid w:val="00042BEE"/>
    <w:rsid w:val="000C36AD"/>
    <w:rsid w:val="000F0B03"/>
    <w:rsid w:val="00102000"/>
    <w:rsid w:val="001144D2"/>
    <w:rsid w:val="001311F0"/>
    <w:rsid w:val="00166AF0"/>
    <w:rsid w:val="002000B0"/>
    <w:rsid w:val="00221205"/>
    <w:rsid w:val="0022338D"/>
    <w:rsid w:val="0024348D"/>
    <w:rsid w:val="002751B2"/>
    <w:rsid w:val="00282BAD"/>
    <w:rsid w:val="002B0099"/>
    <w:rsid w:val="0035045B"/>
    <w:rsid w:val="00364815"/>
    <w:rsid w:val="003953B7"/>
    <w:rsid w:val="003F2155"/>
    <w:rsid w:val="00457626"/>
    <w:rsid w:val="004906D2"/>
    <w:rsid w:val="004A1D53"/>
    <w:rsid w:val="004A71FD"/>
    <w:rsid w:val="004B4CB6"/>
    <w:rsid w:val="004D439C"/>
    <w:rsid w:val="004F726E"/>
    <w:rsid w:val="00541F63"/>
    <w:rsid w:val="005630D0"/>
    <w:rsid w:val="0056784E"/>
    <w:rsid w:val="005947E7"/>
    <w:rsid w:val="005F1A83"/>
    <w:rsid w:val="0061772C"/>
    <w:rsid w:val="00630E04"/>
    <w:rsid w:val="00674A03"/>
    <w:rsid w:val="006949B4"/>
    <w:rsid w:val="006A5E95"/>
    <w:rsid w:val="006A6F48"/>
    <w:rsid w:val="006C258D"/>
    <w:rsid w:val="006F7E46"/>
    <w:rsid w:val="0073509F"/>
    <w:rsid w:val="00742937"/>
    <w:rsid w:val="007528C9"/>
    <w:rsid w:val="007869D6"/>
    <w:rsid w:val="007C5C20"/>
    <w:rsid w:val="007E3D34"/>
    <w:rsid w:val="00806F37"/>
    <w:rsid w:val="008279CB"/>
    <w:rsid w:val="008A13D6"/>
    <w:rsid w:val="008A1D87"/>
    <w:rsid w:val="008A4415"/>
    <w:rsid w:val="008F1877"/>
    <w:rsid w:val="008F7062"/>
    <w:rsid w:val="00901B91"/>
    <w:rsid w:val="00973BF8"/>
    <w:rsid w:val="00A30EF7"/>
    <w:rsid w:val="00A66B6F"/>
    <w:rsid w:val="00A76104"/>
    <w:rsid w:val="00AA69BC"/>
    <w:rsid w:val="00AD41C5"/>
    <w:rsid w:val="00AE3679"/>
    <w:rsid w:val="00B10EE6"/>
    <w:rsid w:val="00B24EE6"/>
    <w:rsid w:val="00B25235"/>
    <w:rsid w:val="00B36D78"/>
    <w:rsid w:val="00B65372"/>
    <w:rsid w:val="00B73BAD"/>
    <w:rsid w:val="00BA7993"/>
    <w:rsid w:val="00BC5779"/>
    <w:rsid w:val="00BE23EB"/>
    <w:rsid w:val="00C0630B"/>
    <w:rsid w:val="00C868E5"/>
    <w:rsid w:val="00CC01DC"/>
    <w:rsid w:val="00CD03E5"/>
    <w:rsid w:val="00CF79EF"/>
    <w:rsid w:val="00D001D0"/>
    <w:rsid w:val="00D52805"/>
    <w:rsid w:val="00D52EE4"/>
    <w:rsid w:val="00D85F7D"/>
    <w:rsid w:val="00E17912"/>
    <w:rsid w:val="00E5310F"/>
    <w:rsid w:val="00E83CDF"/>
    <w:rsid w:val="00EB0CE7"/>
    <w:rsid w:val="00EC3063"/>
    <w:rsid w:val="00ED46F6"/>
    <w:rsid w:val="00ED4EBF"/>
    <w:rsid w:val="00F25738"/>
    <w:rsid w:val="00F451A3"/>
    <w:rsid w:val="00F50656"/>
    <w:rsid w:val="00FA4246"/>
    <w:rsid w:val="00FA6607"/>
    <w:rsid w:val="00FF0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1F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D41D834D1AF46D192DAD5FB51D4EF46">
    <w:name w:val="0D41D834D1AF46D192DAD5FB51D4EF46"/>
    <w:rsid w:val="00F25738"/>
  </w:style>
  <w:style w:type="character" w:styleId="Tekstzastpczy">
    <w:name w:val="Placeholder Text"/>
    <w:basedOn w:val="Domylnaczcionkaakapitu"/>
    <w:uiPriority w:val="99"/>
    <w:semiHidden/>
    <w:rsid w:val="00E5310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99C92B-6A70-4B56-B290-5E5C7DF0C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213</Words>
  <Characters>1281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1492</CharactersWithSpaces>
  <SharedDoc>false</SharedDoc>
  <HLinks>
    <vt:vector size="18" baseType="variant">
      <vt:variant>
        <vt:i4>4194360</vt:i4>
      </vt:variant>
      <vt:variant>
        <vt:i4>6</vt:i4>
      </vt:variant>
      <vt:variant>
        <vt:i4>0</vt:i4>
      </vt:variant>
      <vt:variant>
        <vt:i4>5</vt:i4>
      </vt:variant>
      <vt:variant>
        <vt:lpwstr>mailto:zam.publiczne@mszana.ug.gov.pl</vt:lpwstr>
      </vt:variant>
      <vt:variant>
        <vt:lpwstr/>
      </vt:variant>
      <vt:variant>
        <vt:i4>5767280</vt:i4>
      </vt:variant>
      <vt:variant>
        <vt:i4>3</vt:i4>
      </vt:variant>
      <vt:variant>
        <vt:i4>0</vt:i4>
      </vt:variant>
      <vt:variant>
        <vt:i4>5</vt:i4>
      </vt:variant>
      <vt:variant>
        <vt:lpwstr>mailto:urzad@mszana.ug.gov.pl</vt:lpwstr>
      </vt:variant>
      <vt:variant>
        <vt:lpwstr/>
      </vt:variant>
      <vt:variant>
        <vt:i4>7995449</vt:i4>
      </vt:variant>
      <vt:variant>
        <vt:i4>0</vt:i4>
      </vt:variant>
      <vt:variant>
        <vt:i4>0</vt:i4>
      </vt:variant>
      <vt:variant>
        <vt:i4>5</vt:i4>
      </vt:variant>
      <vt:variant>
        <vt:lpwstr>http://www.mszana.ug.gov.p/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2021-02-07T18:56:00Z</dcterms:created>
  <dcterms:modified xsi:type="dcterms:W3CDTF">2024-06-24T14:15:00Z</dcterms:modified>
</cp:coreProperties>
</file>